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57314" w14:textId="77777777" w:rsidR="00D55F80" w:rsidRPr="00D55F80" w:rsidRDefault="00D55F80" w:rsidP="00D55F80">
      <w:pPr>
        <w:jc w:val="right"/>
        <w:rPr>
          <w:rFonts w:ascii="Verdana" w:eastAsia="Verdana" w:hAnsi="Verdana"/>
          <w:b/>
          <w:sz w:val="18"/>
          <w:szCs w:val="18"/>
        </w:rPr>
      </w:pPr>
      <w:r w:rsidRPr="00D55F80">
        <w:rPr>
          <w:rFonts w:ascii="Verdana" w:eastAsia="Verdana" w:hAnsi="Verdana"/>
          <w:b/>
          <w:sz w:val="18"/>
          <w:szCs w:val="18"/>
        </w:rPr>
        <w:t>ZAŁĄCZNIK NR 1.3 DO SWZ – SZCZEGÓŁOWY OPIS PRZEDMIOTU ZAKUPU</w:t>
      </w:r>
    </w:p>
    <w:p w14:paraId="519C8F2C" w14:textId="77777777" w:rsidR="00D55F80" w:rsidRDefault="00D55F80" w:rsidP="00786C81">
      <w:pPr>
        <w:rPr>
          <w:rFonts w:ascii="Verdana" w:hAnsi="Verdana"/>
          <w:color w:val="000000" w:themeColor="text1"/>
          <w:sz w:val="18"/>
          <w:szCs w:val="18"/>
        </w:rPr>
      </w:pPr>
    </w:p>
    <w:p w14:paraId="7E2D5AB4" w14:textId="77777777" w:rsidR="00121410" w:rsidRPr="00D55F80" w:rsidRDefault="00786C81" w:rsidP="00786C81">
      <w:pPr>
        <w:pStyle w:val="Nagwek1"/>
        <w:rPr>
          <w:rFonts w:ascii="Verdana" w:hAnsi="Verdana"/>
          <w:color w:val="000000" w:themeColor="text1"/>
          <w:sz w:val="18"/>
          <w:szCs w:val="18"/>
        </w:rPr>
      </w:pPr>
      <w:r w:rsidRPr="00D55F80">
        <w:rPr>
          <w:rFonts w:ascii="Verdana" w:hAnsi="Verdana"/>
          <w:color w:val="000000" w:themeColor="text1"/>
          <w:sz w:val="18"/>
          <w:szCs w:val="18"/>
        </w:rPr>
        <w:t>Zakres zamówienia</w:t>
      </w:r>
    </w:p>
    <w:p w14:paraId="2CFDB5C9" w14:textId="77777777" w:rsidR="00121410" w:rsidRPr="00D55F80" w:rsidRDefault="00121410" w:rsidP="00D362D1">
      <w:pPr>
        <w:pStyle w:val="bezpunkw"/>
        <w:keepNext/>
        <w:rPr>
          <w:rFonts w:ascii="Verdana" w:hAnsi="Verdana"/>
          <w:color w:val="000000" w:themeColor="text1"/>
          <w:sz w:val="18"/>
          <w:szCs w:val="18"/>
        </w:rPr>
      </w:pPr>
      <w:r w:rsidRPr="00D55F80">
        <w:rPr>
          <w:rFonts w:ascii="Verdana" w:hAnsi="Verdana"/>
          <w:color w:val="000000" w:themeColor="text1"/>
          <w:sz w:val="18"/>
          <w:szCs w:val="18"/>
        </w:rPr>
        <w:t xml:space="preserve">Zakres zamówienia </w:t>
      </w:r>
      <w:r w:rsidRPr="00D55F80">
        <w:rPr>
          <w:rFonts w:ascii="Verdana" w:hAnsi="Verdana"/>
          <w:color w:val="000000" w:themeColor="text1"/>
          <w:sz w:val="18"/>
          <w:szCs w:val="18"/>
          <w:lang w:val="pl-PL"/>
        </w:rPr>
        <w:t xml:space="preserve">określonego powyżej </w:t>
      </w:r>
      <w:r w:rsidRPr="00D55F80">
        <w:rPr>
          <w:rFonts w:ascii="Verdana" w:hAnsi="Verdana"/>
          <w:color w:val="000000" w:themeColor="text1"/>
          <w:sz w:val="18"/>
          <w:szCs w:val="18"/>
        </w:rPr>
        <w:t>obejmuje:</w:t>
      </w:r>
    </w:p>
    <w:p w14:paraId="1C33A661" w14:textId="62E859EE"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Oprac</w:t>
      </w:r>
      <w:r w:rsidR="000C4FFF" w:rsidRPr="00D55F80">
        <w:rPr>
          <w:rFonts w:ascii="Verdana" w:hAnsi="Verdana"/>
          <w:color w:val="000000" w:themeColor="text1"/>
          <w:sz w:val="18"/>
          <w:szCs w:val="18"/>
        </w:rPr>
        <w:t xml:space="preserve">owanie </w:t>
      </w:r>
      <w:r w:rsidR="001172DA">
        <w:rPr>
          <w:rFonts w:ascii="Verdana" w:hAnsi="Verdana"/>
          <w:color w:val="000000" w:themeColor="text1"/>
          <w:sz w:val="18"/>
          <w:szCs w:val="18"/>
        </w:rPr>
        <w:t xml:space="preserve">skróconej </w:t>
      </w:r>
      <w:r w:rsidR="000C4FFF" w:rsidRPr="00D55F80">
        <w:rPr>
          <w:rFonts w:ascii="Verdana" w:hAnsi="Verdana"/>
          <w:color w:val="000000" w:themeColor="text1"/>
          <w:sz w:val="18"/>
          <w:szCs w:val="18"/>
        </w:rPr>
        <w:t xml:space="preserve">dokumentacji </w:t>
      </w:r>
      <w:r w:rsidR="000C4053" w:rsidRPr="00D55F80">
        <w:rPr>
          <w:rFonts w:ascii="Verdana" w:hAnsi="Verdana"/>
          <w:color w:val="000000" w:themeColor="text1"/>
          <w:sz w:val="18"/>
          <w:szCs w:val="18"/>
          <w:lang w:val="pl-PL"/>
        </w:rPr>
        <w:t>projektowej</w:t>
      </w:r>
      <w:r w:rsidR="002E5552" w:rsidRPr="00D55F80">
        <w:rPr>
          <w:rFonts w:ascii="Verdana" w:hAnsi="Verdana"/>
          <w:color w:val="000000" w:themeColor="text1"/>
          <w:sz w:val="18"/>
          <w:szCs w:val="18"/>
          <w:lang w:val="pl-PL"/>
        </w:rPr>
        <w:t>.</w:t>
      </w:r>
    </w:p>
    <w:p w14:paraId="0482A039"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lang w:val="pl-PL"/>
        </w:rPr>
        <w:t>Realizację robót budowlano-montażowych</w:t>
      </w:r>
      <w:r w:rsidR="002E5552" w:rsidRPr="00D55F80">
        <w:rPr>
          <w:rFonts w:ascii="Verdana" w:hAnsi="Verdana"/>
          <w:color w:val="000000" w:themeColor="text1"/>
          <w:sz w:val="18"/>
          <w:szCs w:val="18"/>
          <w:lang w:val="pl-PL"/>
        </w:rPr>
        <w:t>.</w:t>
      </w:r>
    </w:p>
    <w:p w14:paraId="22495B0A"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Dostawę wszystkich materiałów niezbędnych do realizacji zadania</w:t>
      </w:r>
      <w:r w:rsidR="002E5552" w:rsidRPr="00D55F80">
        <w:rPr>
          <w:rFonts w:ascii="Verdana" w:hAnsi="Verdana"/>
          <w:color w:val="000000" w:themeColor="text1"/>
          <w:sz w:val="18"/>
          <w:szCs w:val="18"/>
          <w:lang w:val="pl-PL"/>
        </w:rPr>
        <w:t>.</w:t>
      </w:r>
    </w:p>
    <w:p w14:paraId="7336482D" w14:textId="77777777" w:rsidR="00121410" w:rsidRPr="00D55F80" w:rsidRDefault="00121410" w:rsidP="00D362D1">
      <w:pPr>
        <w:pStyle w:val="Styl2"/>
        <w:keepNext/>
        <w:rPr>
          <w:rFonts w:ascii="Verdana" w:hAnsi="Verdana"/>
          <w:sz w:val="18"/>
          <w:szCs w:val="18"/>
        </w:rPr>
      </w:pPr>
      <w:r w:rsidRPr="00D55F80">
        <w:rPr>
          <w:rFonts w:ascii="Verdana" w:hAnsi="Verdana"/>
          <w:color w:val="000000" w:themeColor="text1"/>
          <w:sz w:val="18"/>
          <w:szCs w:val="18"/>
        </w:rPr>
        <w:t xml:space="preserve">Przeprowadzenie wszystkich niezbędnych prac demontażowych </w:t>
      </w:r>
      <w:r w:rsidR="0029497F" w:rsidRPr="00D55F80">
        <w:rPr>
          <w:rFonts w:ascii="Verdana" w:hAnsi="Verdana"/>
          <w:sz w:val="18"/>
          <w:szCs w:val="18"/>
          <w:lang w:val="pl-PL"/>
        </w:rPr>
        <w:t xml:space="preserve">a także </w:t>
      </w:r>
      <w:r w:rsidRPr="00D55F80">
        <w:rPr>
          <w:rFonts w:ascii="Verdana" w:hAnsi="Verdana"/>
          <w:sz w:val="18"/>
          <w:szCs w:val="18"/>
        </w:rPr>
        <w:t>utylizac</w:t>
      </w:r>
      <w:r w:rsidR="0029497F" w:rsidRPr="00D55F80">
        <w:rPr>
          <w:rFonts w:ascii="Verdana" w:hAnsi="Verdana"/>
          <w:sz w:val="18"/>
          <w:szCs w:val="18"/>
          <w:lang w:val="pl-PL"/>
        </w:rPr>
        <w:t>ji zdemontowanych urządzeń</w:t>
      </w:r>
      <w:r w:rsidR="002E5552" w:rsidRPr="00D55F80">
        <w:rPr>
          <w:rFonts w:ascii="Verdana" w:hAnsi="Verdana"/>
          <w:sz w:val="18"/>
          <w:szCs w:val="18"/>
          <w:lang w:val="pl-PL"/>
        </w:rPr>
        <w:t>.</w:t>
      </w:r>
    </w:p>
    <w:p w14:paraId="047BD35F"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Przeprowadzenie prac po</w:t>
      </w:r>
      <w:r w:rsidR="002E5552" w:rsidRPr="00D55F80">
        <w:rPr>
          <w:rFonts w:ascii="Verdana" w:hAnsi="Verdana"/>
          <w:color w:val="000000" w:themeColor="text1"/>
          <w:sz w:val="18"/>
          <w:szCs w:val="18"/>
        </w:rPr>
        <w:t xml:space="preserve">miarowych, badań pomontażowych </w:t>
      </w:r>
      <w:r w:rsidRPr="00D55F80">
        <w:rPr>
          <w:rFonts w:ascii="Verdana" w:hAnsi="Verdana"/>
          <w:color w:val="000000" w:themeColor="text1"/>
          <w:sz w:val="18"/>
          <w:szCs w:val="18"/>
        </w:rPr>
        <w:t>oraz uczestniczenie w pracach odbiorowych</w:t>
      </w:r>
      <w:r w:rsidR="002E5552" w:rsidRPr="00D55F80">
        <w:rPr>
          <w:rFonts w:ascii="Verdana" w:hAnsi="Verdana"/>
          <w:color w:val="000000" w:themeColor="text1"/>
          <w:sz w:val="18"/>
          <w:szCs w:val="18"/>
          <w:lang w:val="pl-PL"/>
        </w:rPr>
        <w:t>.</w:t>
      </w:r>
    </w:p>
    <w:p w14:paraId="1D68A214" w14:textId="77777777" w:rsidR="00121410" w:rsidRPr="00D55F80" w:rsidRDefault="0029497F" w:rsidP="00D362D1">
      <w:pPr>
        <w:pStyle w:val="Styl2"/>
        <w:keepNext/>
        <w:rPr>
          <w:rFonts w:ascii="Verdana" w:hAnsi="Verdana"/>
          <w:color w:val="000000" w:themeColor="text1"/>
          <w:sz w:val="18"/>
          <w:szCs w:val="18"/>
        </w:rPr>
      </w:pPr>
      <w:r w:rsidRPr="00D55F80">
        <w:rPr>
          <w:rFonts w:ascii="Verdana" w:hAnsi="Verdana"/>
          <w:sz w:val="18"/>
          <w:szCs w:val="18"/>
          <w:lang w:val="pl-PL"/>
        </w:rPr>
        <w:t>Opracowanie</w:t>
      </w:r>
      <w:r w:rsidRPr="00D55F80">
        <w:rPr>
          <w:rFonts w:ascii="Verdana" w:hAnsi="Verdana"/>
          <w:color w:val="FF0000"/>
          <w:sz w:val="18"/>
          <w:szCs w:val="18"/>
          <w:lang w:val="pl-PL"/>
        </w:rPr>
        <w:t xml:space="preserve"> </w:t>
      </w:r>
      <w:r w:rsidR="00121410" w:rsidRPr="00D55F80">
        <w:rPr>
          <w:rFonts w:ascii="Verdana" w:hAnsi="Verdana"/>
          <w:color w:val="000000" w:themeColor="text1"/>
          <w:sz w:val="18"/>
          <w:szCs w:val="18"/>
        </w:rPr>
        <w:t>dokumentacji powykonawczej</w:t>
      </w:r>
      <w:r w:rsidR="00121410" w:rsidRPr="00D55F80">
        <w:rPr>
          <w:rFonts w:ascii="Verdana" w:hAnsi="Verdana"/>
          <w:color w:val="000000" w:themeColor="text1"/>
          <w:sz w:val="18"/>
          <w:szCs w:val="18"/>
          <w:lang w:val="pl-PL"/>
        </w:rPr>
        <w:t>.</w:t>
      </w:r>
    </w:p>
    <w:p w14:paraId="521EA671" w14:textId="77777777" w:rsidR="00121410" w:rsidRPr="00D55F80" w:rsidRDefault="00121410" w:rsidP="00786C81">
      <w:pPr>
        <w:pStyle w:val="Nagwek1"/>
        <w:rPr>
          <w:rFonts w:ascii="Verdana" w:hAnsi="Verdana"/>
          <w:color w:val="000000" w:themeColor="text1"/>
          <w:sz w:val="18"/>
          <w:szCs w:val="18"/>
        </w:rPr>
      </w:pPr>
      <w:bookmarkStart w:id="0" w:name="_Toc312846236"/>
      <w:r w:rsidRPr="00D55F80">
        <w:rPr>
          <w:rFonts w:ascii="Verdana" w:hAnsi="Verdana"/>
          <w:color w:val="000000" w:themeColor="text1"/>
          <w:sz w:val="18"/>
          <w:szCs w:val="18"/>
        </w:rPr>
        <w:t>Stan projektowany</w:t>
      </w:r>
      <w:bookmarkEnd w:id="0"/>
    </w:p>
    <w:p w14:paraId="48980EEE" w14:textId="77777777" w:rsidR="001172DA" w:rsidRPr="0097238F" w:rsidRDefault="001172DA" w:rsidP="001172DA">
      <w:pPr>
        <w:keepNext/>
        <w:rPr>
          <w:rFonts w:ascii="Calibri" w:hAnsi="Calibri"/>
          <w:b/>
          <w:color w:val="000000" w:themeColor="text1"/>
          <w:sz w:val="22"/>
          <w:szCs w:val="22"/>
          <w:u w:val="single"/>
        </w:rPr>
      </w:pPr>
      <w:r w:rsidRPr="0097238F">
        <w:rPr>
          <w:rFonts w:ascii="Calibri" w:hAnsi="Calibri"/>
          <w:b/>
          <w:color w:val="000000" w:themeColor="text1"/>
          <w:sz w:val="22"/>
          <w:szCs w:val="22"/>
          <w:u w:val="single"/>
        </w:rPr>
        <w:t>Zadanie obejmuje:</w:t>
      </w:r>
    </w:p>
    <w:p w14:paraId="0C8195E2" w14:textId="580A3089" w:rsidR="001172DA" w:rsidRDefault="001172DA" w:rsidP="001172DA">
      <w:pPr>
        <w:ind w:left="0" w:firstLine="0"/>
        <w:rPr>
          <w:rFonts w:ascii="Calibri" w:hAnsi="Calibri" w:cs="Calibri"/>
          <w:color w:val="FF0000"/>
          <w:sz w:val="22"/>
          <w:szCs w:val="22"/>
        </w:rPr>
      </w:pPr>
      <w:r w:rsidRPr="000869A4">
        <w:rPr>
          <w:rFonts w:ascii="Calibri" w:hAnsi="Calibri" w:cs="Calibri"/>
          <w:color w:val="FF0000"/>
          <w:sz w:val="22"/>
          <w:szCs w:val="22"/>
        </w:rPr>
        <w:t xml:space="preserve">Wykonanie dokumentacji projektowej  oraz wymianę istniejącej linii napowietrznej nn wraz przyłączami </w:t>
      </w:r>
      <w:r>
        <w:rPr>
          <w:rFonts w:ascii="Calibri" w:hAnsi="Calibri" w:cs="Calibri"/>
          <w:color w:val="FF0000"/>
          <w:sz w:val="22"/>
          <w:szCs w:val="22"/>
        </w:rPr>
        <w:t xml:space="preserve">  na </w:t>
      </w:r>
      <w:r w:rsidRPr="000869A4">
        <w:rPr>
          <w:rFonts w:ascii="Calibri" w:hAnsi="Calibri" w:cs="Calibri"/>
          <w:color w:val="FF0000"/>
          <w:sz w:val="22"/>
          <w:szCs w:val="22"/>
        </w:rPr>
        <w:t xml:space="preserve">terenie Rejonu Energetycznego </w:t>
      </w:r>
      <w:r w:rsidR="00493598" w:rsidRPr="00493598">
        <w:rPr>
          <w:rFonts w:ascii="Calibri" w:hAnsi="Calibri" w:cs="Calibri"/>
          <w:color w:val="FF0000"/>
          <w:sz w:val="22"/>
          <w:szCs w:val="22"/>
        </w:rPr>
        <w:t xml:space="preserve">Sieradz w miejscowości </w:t>
      </w:r>
      <w:r w:rsidR="00FF30D7">
        <w:rPr>
          <w:rFonts w:ascii="Calibri" w:hAnsi="Calibri" w:cs="Calibri"/>
          <w:color w:val="FF0000"/>
          <w:sz w:val="22"/>
          <w:szCs w:val="22"/>
        </w:rPr>
        <w:t>Rowy</w:t>
      </w:r>
      <w:r w:rsidR="00A35096" w:rsidRPr="00A35096">
        <w:rPr>
          <w:rFonts w:ascii="Calibri" w:hAnsi="Calibri" w:cs="Calibri"/>
          <w:color w:val="FF0000"/>
          <w:sz w:val="22"/>
          <w:szCs w:val="22"/>
        </w:rPr>
        <w:t xml:space="preserve">, gm. </w:t>
      </w:r>
      <w:r w:rsidR="00FF30D7">
        <w:rPr>
          <w:rFonts w:ascii="Calibri" w:hAnsi="Calibri" w:cs="Calibri"/>
          <w:color w:val="FF0000"/>
          <w:sz w:val="22"/>
          <w:szCs w:val="22"/>
        </w:rPr>
        <w:t>Wróblew</w:t>
      </w:r>
      <w:r w:rsidR="00A35096" w:rsidRPr="00A35096">
        <w:rPr>
          <w:rFonts w:ascii="Calibri" w:hAnsi="Calibri" w:cs="Calibri"/>
          <w:color w:val="FF0000"/>
          <w:sz w:val="22"/>
          <w:szCs w:val="22"/>
        </w:rPr>
        <w:t>”</w:t>
      </w:r>
    </w:p>
    <w:p w14:paraId="625FB546" w14:textId="77777777" w:rsidR="001172DA" w:rsidRDefault="001172DA" w:rsidP="001172DA">
      <w:pPr>
        <w:pStyle w:val="Akapitzlist"/>
        <w:spacing w:line="276" w:lineRule="auto"/>
        <w:ind w:left="360"/>
        <w:jc w:val="left"/>
        <w:outlineLvl w:val="0"/>
        <w:rPr>
          <w:rFonts w:asciiTheme="minorHAnsi" w:hAnsiTheme="minorHAnsi" w:cstheme="minorHAnsi"/>
        </w:rPr>
      </w:pPr>
      <w:r w:rsidRPr="00AD20BE">
        <w:rPr>
          <w:rFonts w:asciiTheme="minorHAnsi" w:hAnsiTheme="minorHAnsi" w:cstheme="minorHAnsi"/>
          <w:u w:val="single"/>
        </w:rPr>
        <w:t>W podziale na zadania</w:t>
      </w:r>
      <w:r>
        <w:rPr>
          <w:rFonts w:asciiTheme="minorHAnsi" w:hAnsiTheme="minorHAnsi" w:cstheme="minorHAnsi"/>
        </w:rPr>
        <w:t>:</w:t>
      </w:r>
    </w:p>
    <w:p w14:paraId="0CBA24C9" w14:textId="1561EE09" w:rsidR="001172DA" w:rsidRPr="00F763F1" w:rsidRDefault="001172DA" w:rsidP="001172DA">
      <w:pPr>
        <w:pStyle w:val="Nagwek1"/>
        <w:numPr>
          <w:ilvl w:val="0"/>
          <w:numId w:val="0"/>
        </w:numPr>
        <w:spacing w:before="0" w:after="0"/>
        <w:rPr>
          <w:rFonts w:cs="Calibri"/>
          <w:b w:val="0"/>
          <w:color w:val="FF0000"/>
          <w:sz w:val="22"/>
          <w:szCs w:val="22"/>
          <w:lang w:val="pl-PL" w:eastAsia="pl-PL"/>
        </w:rPr>
      </w:pPr>
      <w:r w:rsidRPr="00F763F1">
        <w:rPr>
          <w:rFonts w:cs="Calibri"/>
          <w:color w:val="FF0000"/>
          <w:sz w:val="22"/>
          <w:szCs w:val="22"/>
          <w:lang w:val="pl-PL" w:eastAsia="pl-PL"/>
        </w:rPr>
        <w:t>Zadanie 1</w:t>
      </w:r>
      <w:r w:rsidRPr="00F763F1">
        <w:rPr>
          <w:rFonts w:cs="Calibri"/>
          <w:b w:val="0"/>
          <w:color w:val="FF0000"/>
          <w:sz w:val="22"/>
          <w:szCs w:val="22"/>
          <w:lang w:val="pl-PL" w:eastAsia="pl-PL"/>
        </w:rPr>
        <w:t xml:space="preserve"> – </w:t>
      </w:r>
      <w:r w:rsidR="00493598" w:rsidRPr="00493598">
        <w:rPr>
          <w:rFonts w:cs="Calibri"/>
          <w:b w:val="0"/>
          <w:color w:val="FF0000"/>
          <w:sz w:val="22"/>
          <w:szCs w:val="22"/>
          <w:lang w:val="pl-PL" w:eastAsia="pl-PL"/>
        </w:rPr>
        <w:t xml:space="preserve">Wymianę istniejącej linii </w:t>
      </w:r>
      <w:r w:rsidR="00B10EFD" w:rsidRPr="00B10EFD">
        <w:rPr>
          <w:rFonts w:cs="Calibri"/>
          <w:b w:val="0"/>
          <w:color w:val="FF0000"/>
          <w:sz w:val="22"/>
          <w:szCs w:val="22"/>
          <w:lang w:val="pl-PL" w:eastAsia="pl-PL"/>
        </w:rPr>
        <w:t xml:space="preserve">napowietrznej oraz kablowej </w:t>
      </w:r>
      <w:r w:rsidR="006E3EC5" w:rsidRPr="00B10EFD">
        <w:rPr>
          <w:rFonts w:cs="Calibri"/>
          <w:b w:val="0"/>
          <w:color w:val="FF0000"/>
          <w:sz w:val="22"/>
          <w:szCs w:val="22"/>
          <w:lang w:val="pl-PL" w:eastAsia="pl-PL"/>
        </w:rPr>
        <w:t>nN</w:t>
      </w:r>
      <w:r w:rsidR="00B10EFD" w:rsidRPr="00B10EFD">
        <w:rPr>
          <w:rFonts w:cs="Calibri"/>
          <w:b w:val="0"/>
          <w:color w:val="FF0000"/>
          <w:sz w:val="22"/>
          <w:szCs w:val="22"/>
          <w:lang w:val="pl-PL" w:eastAsia="pl-PL"/>
        </w:rPr>
        <w:t xml:space="preserve"> wraz przyłączami </w:t>
      </w:r>
      <w:r w:rsidR="006E3EC5" w:rsidRPr="00B10EFD">
        <w:rPr>
          <w:rFonts w:cs="Calibri"/>
          <w:b w:val="0"/>
          <w:color w:val="FF0000"/>
          <w:sz w:val="22"/>
          <w:szCs w:val="22"/>
          <w:lang w:val="pl-PL" w:eastAsia="pl-PL"/>
        </w:rPr>
        <w:t>nN</w:t>
      </w:r>
      <w:r w:rsidR="00B10EFD" w:rsidRPr="00B10EFD">
        <w:rPr>
          <w:rFonts w:cs="Calibri"/>
          <w:b w:val="0"/>
          <w:color w:val="FF0000"/>
          <w:sz w:val="22"/>
          <w:szCs w:val="22"/>
          <w:lang w:val="pl-PL" w:eastAsia="pl-PL"/>
        </w:rPr>
        <w:t xml:space="preserve"> ze stacji 15/0,4kV 3-</w:t>
      </w:r>
      <w:r w:rsidR="00FF30D7">
        <w:rPr>
          <w:rFonts w:cs="Calibri"/>
          <w:b w:val="0"/>
          <w:color w:val="FF0000"/>
          <w:sz w:val="22"/>
          <w:szCs w:val="22"/>
          <w:lang w:val="pl-PL" w:eastAsia="pl-PL"/>
        </w:rPr>
        <w:t>0</w:t>
      </w:r>
      <w:r w:rsidR="00E345BA">
        <w:rPr>
          <w:rFonts w:cs="Calibri"/>
          <w:b w:val="0"/>
          <w:color w:val="FF0000"/>
          <w:sz w:val="22"/>
          <w:szCs w:val="22"/>
          <w:lang w:val="pl-PL" w:eastAsia="pl-PL"/>
        </w:rPr>
        <w:t>523</w:t>
      </w:r>
      <w:r w:rsidR="00B10EFD" w:rsidRPr="00B10EFD">
        <w:rPr>
          <w:rFonts w:cs="Calibri"/>
          <w:b w:val="0"/>
          <w:color w:val="FF0000"/>
          <w:sz w:val="22"/>
          <w:szCs w:val="22"/>
          <w:lang w:val="pl-PL" w:eastAsia="pl-PL"/>
        </w:rPr>
        <w:t xml:space="preserve"> </w:t>
      </w:r>
      <w:r w:rsidR="00FF30D7">
        <w:rPr>
          <w:rFonts w:cs="Calibri"/>
          <w:b w:val="0"/>
          <w:color w:val="FF0000"/>
          <w:sz w:val="22"/>
          <w:szCs w:val="22"/>
          <w:lang w:val="pl-PL" w:eastAsia="pl-PL"/>
        </w:rPr>
        <w:t xml:space="preserve">Rowy </w:t>
      </w:r>
      <w:r w:rsidR="00E345BA">
        <w:rPr>
          <w:rFonts w:cs="Calibri"/>
          <w:b w:val="0"/>
          <w:color w:val="FF0000"/>
          <w:sz w:val="22"/>
          <w:szCs w:val="22"/>
          <w:lang w:val="pl-PL" w:eastAsia="pl-PL"/>
        </w:rPr>
        <w:t>1</w:t>
      </w:r>
      <w:r w:rsidR="00B10EFD" w:rsidRPr="00B10EFD">
        <w:rPr>
          <w:rFonts w:cs="Calibri"/>
          <w:b w:val="0"/>
          <w:color w:val="FF0000"/>
          <w:sz w:val="22"/>
          <w:szCs w:val="22"/>
          <w:lang w:val="pl-PL" w:eastAsia="pl-PL"/>
        </w:rPr>
        <w:t xml:space="preserve"> o łącznej długości L</w:t>
      </w:r>
      <w:r w:rsidR="009E0C65">
        <w:rPr>
          <w:rFonts w:cs="Calibri"/>
          <w:b w:val="0"/>
          <w:color w:val="FF0000"/>
          <w:sz w:val="22"/>
          <w:szCs w:val="22"/>
          <w:lang w:val="pl-PL" w:eastAsia="pl-PL"/>
        </w:rPr>
        <w:t xml:space="preserve"> </w:t>
      </w:r>
      <w:r w:rsidR="00B10EFD" w:rsidRPr="00B10EFD">
        <w:rPr>
          <w:rFonts w:cs="Calibri"/>
          <w:b w:val="0"/>
          <w:color w:val="FF0000"/>
          <w:sz w:val="22"/>
          <w:szCs w:val="22"/>
          <w:lang w:val="pl-PL" w:eastAsia="pl-PL"/>
        </w:rPr>
        <w:t xml:space="preserve">= </w:t>
      </w:r>
      <w:r w:rsidR="00E345BA">
        <w:rPr>
          <w:rFonts w:cs="Calibri"/>
          <w:b w:val="0"/>
          <w:color w:val="FF0000"/>
          <w:sz w:val="22"/>
          <w:szCs w:val="22"/>
          <w:lang w:val="pl-PL" w:eastAsia="pl-PL"/>
        </w:rPr>
        <w:t>2,035</w:t>
      </w:r>
      <w:r w:rsidR="00B10EFD" w:rsidRPr="00B10EFD">
        <w:rPr>
          <w:rFonts w:cs="Calibri"/>
          <w:b w:val="0"/>
          <w:color w:val="FF0000"/>
          <w:sz w:val="22"/>
          <w:szCs w:val="22"/>
          <w:lang w:val="pl-PL" w:eastAsia="pl-PL"/>
        </w:rPr>
        <w:t xml:space="preserve"> km,</w:t>
      </w:r>
    </w:p>
    <w:p w14:paraId="2293E0DD" w14:textId="77777777" w:rsidR="00AD2BAD" w:rsidRPr="00D55F80" w:rsidRDefault="002E5552" w:rsidP="00715213">
      <w:pPr>
        <w:keepNext/>
        <w:rPr>
          <w:rFonts w:ascii="Verdana" w:hAnsi="Verdana"/>
          <w:b/>
          <w:color w:val="000000" w:themeColor="text1"/>
          <w:sz w:val="18"/>
          <w:szCs w:val="18"/>
          <w:u w:val="single"/>
        </w:rPr>
      </w:pPr>
      <w:r w:rsidRPr="00D55F80">
        <w:rPr>
          <w:rFonts w:ascii="Verdana" w:hAnsi="Verdana"/>
          <w:b/>
          <w:color w:val="000000" w:themeColor="text1"/>
          <w:sz w:val="18"/>
          <w:szCs w:val="18"/>
          <w:u w:val="single"/>
        </w:rPr>
        <w:t>W zakres realizacji prac wchodzi</w:t>
      </w:r>
      <w:r w:rsidR="00AD2BAD" w:rsidRPr="00D55F80">
        <w:rPr>
          <w:rFonts w:ascii="Verdana" w:hAnsi="Verdana"/>
          <w:b/>
          <w:color w:val="000000" w:themeColor="text1"/>
          <w:sz w:val="18"/>
          <w:szCs w:val="18"/>
          <w:u w:val="single"/>
        </w:rPr>
        <w:t>:</w:t>
      </w:r>
    </w:p>
    <w:p w14:paraId="1E263762" w14:textId="77777777" w:rsidR="00682531" w:rsidRPr="00D55F80" w:rsidRDefault="00682531" w:rsidP="00682531">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pozyskanie niezbędnych  praw i tytułów prawnych potrzebnych do realizacji robót budowlanych i eksploatacji infrastruktury na zasada</w:t>
      </w:r>
      <w:r w:rsidR="006C220B" w:rsidRPr="00D55F80">
        <w:rPr>
          <w:rFonts w:ascii="Verdana" w:hAnsi="Verdana" w:cs="Calibri"/>
          <w:color w:val="000000" w:themeColor="text1"/>
          <w:sz w:val="18"/>
          <w:szCs w:val="18"/>
        </w:rPr>
        <w:t xml:space="preserve">ch określonych w rozdziale 3.2 </w:t>
      </w:r>
      <w:r w:rsidRPr="00D55F80">
        <w:rPr>
          <w:rFonts w:ascii="Verdana" w:hAnsi="Verdana" w:cs="Calibri"/>
          <w:color w:val="000000" w:themeColor="text1"/>
          <w:sz w:val="18"/>
          <w:szCs w:val="18"/>
        </w:rPr>
        <w:t xml:space="preserve">(słupy do wymiany zgodnie określone w </w:t>
      </w:r>
      <w:r w:rsidRPr="00D55F80">
        <w:rPr>
          <w:rFonts w:ascii="Verdana" w:hAnsi="Verdana" w:cs="Calibri"/>
          <w:b/>
          <w:color w:val="000000" w:themeColor="text1"/>
          <w:sz w:val="18"/>
          <w:szCs w:val="18"/>
        </w:rPr>
        <w:t>załączniku nr 1</w:t>
      </w:r>
      <w:r w:rsidR="007D1429" w:rsidRPr="00D55F80">
        <w:rPr>
          <w:rFonts w:ascii="Verdana" w:hAnsi="Verdana" w:cs="Calibri"/>
          <w:b/>
          <w:color w:val="000000" w:themeColor="text1"/>
          <w:sz w:val="18"/>
          <w:szCs w:val="18"/>
        </w:rPr>
        <w:t>.4</w:t>
      </w:r>
      <w:r w:rsidRPr="00D55F80">
        <w:rPr>
          <w:rFonts w:ascii="Verdana" w:hAnsi="Verdana" w:cs="Calibri"/>
          <w:color w:val="000000" w:themeColor="text1"/>
          <w:sz w:val="18"/>
          <w:szCs w:val="18"/>
        </w:rPr>
        <w:t>).</w:t>
      </w:r>
    </w:p>
    <w:p w14:paraId="3B276DD0" w14:textId="77777777" w:rsidR="00682531" w:rsidRPr="00D55F80" w:rsidRDefault="00682531" w:rsidP="008D12F4">
      <w:pPr>
        <w:pStyle w:val="Akapitzlist"/>
        <w:numPr>
          <w:ilvl w:val="3"/>
          <w:numId w:val="37"/>
        </w:numPr>
        <w:spacing w:before="60" w:after="60"/>
        <w:ind w:left="993"/>
        <w:contextualSpacing w:val="0"/>
        <w:rPr>
          <w:rFonts w:ascii="Verdana" w:hAnsi="Verdana" w:cs="Calibri"/>
          <w:color w:val="FF0000"/>
          <w:sz w:val="18"/>
          <w:szCs w:val="18"/>
        </w:rPr>
      </w:pPr>
      <w:r w:rsidRPr="00D55F80">
        <w:rPr>
          <w:rFonts w:ascii="Verdana" w:hAnsi="Verdana" w:cs="Calibri"/>
          <w:color w:val="000000" w:themeColor="text1"/>
          <w:sz w:val="18"/>
          <w:szCs w:val="18"/>
        </w:rPr>
        <w:t>uzyskanie na rzecz Zamawiającego wymaganych przepisami prawa ostatecznych decyzji administracyjnych, postanowień, opinii umożliwiających realizację obiektów lub robót budowlanych objętych dokumentacją projektową wchodzącą w skład przedmiotu Umowy,  w tym pozwolenia na budowę lub zapewnienie przyjęcia przez uprawniony organ zgłoszenia zamiaru wykonania robót budowlanych (jeżeli są wymagane dla określonych prac budowlanych</w:t>
      </w:r>
      <w:r w:rsidR="00763CE5" w:rsidRPr="00D55F80">
        <w:rPr>
          <w:rFonts w:ascii="Verdana" w:hAnsi="Verdana" w:cs="Calibri"/>
          <w:color w:val="000000" w:themeColor="text1"/>
          <w:sz w:val="18"/>
          <w:szCs w:val="18"/>
        </w:rPr>
        <w:t xml:space="preserve"> zgodnie z przepisami ustawy </w:t>
      </w:r>
      <w:r w:rsidR="008D12F4" w:rsidRPr="00D55F80">
        <w:rPr>
          <w:rFonts w:ascii="Verdana" w:hAnsi="Verdana" w:cs="Calibri"/>
          <w:color w:val="000000" w:themeColor="text1"/>
          <w:sz w:val="18"/>
          <w:szCs w:val="18"/>
        </w:rPr>
        <w:t>z dnia 7 lipca 1994 r. Prawo budowlane (t.j. Dz. U. z 2024 r. poz. 725 z późn. zm.</w:t>
      </w:r>
      <w:r w:rsidRPr="00D55F80">
        <w:rPr>
          <w:rFonts w:ascii="Verdana" w:hAnsi="Verdana" w:cs="Calibri"/>
          <w:color w:val="000000" w:themeColor="text1"/>
          <w:sz w:val="18"/>
          <w:szCs w:val="18"/>
        </w:rPr>
        <w:t xml:space="preserve">). </w:t>
      </w:r>
    </w:p>
    <w:p w14:paraId="72AC9BC7" w14:textId="77777777" w:rsidR="00682531" w:rsidRPr="00D55F80" w:rsidRDefault="00682531" w:rsidP="00682531">
      <w:pPr>
        <w:pStyle w:val="Akapitzlist"/>
        <w:numPr>
          <w:ilvl w:val="3"/>
          <w:numId w:val="37"/>
        </w:numPr>
        <w:spacing w:before="60" w:after="60"/>
        <w:ind w:left="993"/>
        <w:contextualSpacing w:val="0"/>
        <w:rPr>
          <w:rFonts w:ascii="Verdana" w:hAnsi="Verdana" w:cs="Calibri"/>
          <w:sz w:val="18"/>
          <w:szCs w:val="18"/>
        </w:rPr>
      </w:pPr>
      <w:r w:rsidRPr="00D55F80">
        <w:rPr>
          <w:rFonts w:ascii="Verdana" w:hAnsi="Verdana" w:cs="Calibri"/>
          <w:sz w:val="18"/>
          <w:szCs w:val="18"/>
        </w:rPr>
        <w:t xml:space="preserve">uzgodnienie dokumentacji projektowej, </w:t>
      </w:r>
    </w:p>
    <w:p w14:paraId="62E10B9D" w14:textId="77777777" w:rsidR="00682531" w:rsidRPr="00D55F80" w:rsidRDefault="00682531" w:rsidP="00682531">
      <w:pPr>
        <w:pStyle w:val="Akapitzlist"/>
        <w:numPr>
          <w:ilvl w:val="3"/>
          <w:numId w:val="37"/>
        </w:numPr>
        <w:spacing w:before="60" w:after="60"/>
        <w:ind w:left="993"/>
        <w:contextualSpacing w:val="0"/>
        <w:rPr>
          <w:rFonts w:ascii="Verdana" w:hAnsi="Verdana" w:cs="Calibri"/>
          <w:color w:val="FF0000"/>
          <w:sz w:val="18"/>
          <w:szCs w:val="18"/>
        </w:rPr>
      </w:pPr>
      <w:r w:rsidRPr="00D55F80">
        <w:rPr>
          <w:rFonts w:ascii="Verdana" w:hAnsi="Verdana" w:cs="Calibri"/>
          <w:color w:val="000000" w:themeColor="text1"/>
          <w:sz w:val="18"/>
          <w:szCs w:val="18"/>
        </w:rPr>
        <w:t>pełnienie nadzoru autorskiego w trakcie trwania budowy i odbioru robót,</w:t>
      </w:r>
    </w:p>
    <w:p w14:paraId="6E877CA5" w14:textId="77777777" w:rsidR="00CB50AD" w:rsidRPr="00D55F80" w:rsidRDefault="00CB50AD"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Demontaż istniejącej linii napowietrznej </w:t>
      </w:r>
      <w:r w:rsidR="00F763F1" w:rsidRPr="00D55F80">
        <w:rPr>
          <w:rFonts w:ascii="Verdana" w:hAnsi="Verdana" w:cs="Calibri"/>
          <w:color w:val="000000" w:themeColor="text1"/>
          <w:sz w:val="18"/>
          <w:szCs w:val="18"/>
        </w:rPr>
        <w:t>nn</w:t>
      </w:r>
      <w:r w:rsidR="00F95C2A" w:rsidRPr="00D55F80">
        <w:rPr>
          <w:rFonts w:ascii="Verdana" w:hAnsi="Verdana" w:cs="Calibri"/>
          <w:color w:val="000000" w:themeColor="text1"/>
          <w:sz w:val="18"/>
          <w:szCs w:val="18"/>
        </w:rPr>
        <w:t xml:space="preserve"> wraz z</w:t>
      </w:r>
      <w:r w:rsidR="00F61059" w:rsidRPr="00D55F80">
        <w:rPr>
          <w:rFonts w:ascii="Verdana" w:hAnsi="Verdana" w:cs="Calibri"/>
          <w:color w:val="000000" w:themeColor="text1"/>
          <w:sz w:val="18"/>
          <w:szCs w:val="18"/>
        </w:rPr>
        <w:t>e</w:t>
      </w:r>
      <w:r w:rsidR="00F95C2A" w:rsidRPr="00D55F80">
        <w:rPr>
          <w:rFonts w:ascii="Verdana" w:hAnsi="Verdana" w:cs="Calibri"/>
          <w:color w:val="000000" w:themeColor="text1"/>
          <w:sz w:val="18"/>
          <w:szCs w:val="18"/>
        </w:rPr>
        <w:t xml:space="preserve"> wskazanymi w dokumentacji projektowej</w:t>
      </w:r>
      <w:r w:rsidRPr="00D55F80">
        <w:rPr>
          <w:rFonts w:ascii="Verdana" w:hAnsi="Verdana" w:cs="Calibri"/>
          <w:color w:val="000000" w:themeColor="text1"/>
          <w:sz w:val="18"/>
          <w:szCs w:val="18"/>
        </w:rPr>
        <w:t xml:space="preserve"> stanowiskami słupowymi </w:t>
      </w:r>
      <w:r w:rsidR="00F763F1" w:rsidRPr="00D55F80">
        <w:rPr>
          <w:rFonts w:ascii="Verdana" w:hAnsi="Verdana" w:cs="Calibri"/>
          <w:color w:val="000000" w:themeColor="text1"/>
          <w:sz w:val="18"/>
          <w:szCs w:val="18"/>
        </w:rPr>
        <w:t>nn</w:t>
      </w:r>
      <w:r w:rsidR="002E5552" w:rsidRPr="00D55F80">
        <w:rPr>
          <w:rFonts w:ascii="Verdana" w:hAnsi="Verdana" w:cs="Calibri"/>
          <w:color w:val="000000" w:themeColor="text1"/>
          <w:sz w:val="18"/>
          <w:szCs w:val="18"/>
        </w:rPr>
        <w:t>.</w:t>
      </w:r>
    </w:p>
    <w:p w14:paraId="5EC5B462" w14:textId="0CD89DA4" w:rsidR="0055300B" w:rsidRPr="0072787F" w:rsidRDefault="0055300B" w:rsidP="00D379E2">
      <w:pPr>
        <w:pStyle w:val="Akapitzlist"/>
        <w:numPr>
          <w:ilvl w:val="3"/>
          <w:numId w:val="37"/>
        </w:numPr>
        <w:spacing w:before="60" w:after="60"/>
        <w:ind w:left="1077" w:hanging="357"/>
        <w:contextualSpacing w:val="0"/>
        <w:rPr>
          <w:rFonts w:ascii="Verdana" w:hAnsi="Verdana" w:cs="Calibri"/>
          <w:strike/>
          <w:color w:val="000000" w:themeColor="text1"/>
          <w:sz w:val="18"/>
          <w:szCs w:val="18"/>
        </w:rPr>
      </w:pPr>
      <w:r w:rsidRPr="00D55F80">
        <w:rPr>
          <w:rFonts w:ascii="Verdana" w:hAnsi="Verdana" w:cs="Calibri"/>
          <w:color w:val="000000" w:themeColor="text1"/>
          <w:sz w:val="18"/>
          <w:szCs w:val="18"/>
        </w:rPr>
        <w:t>Montaż nowej linii przewod</w:t>
      </w:r>
      <w:r w:rsidR="00CB50AD" w:rsidRPr="00D55F80">
        <w:rPr>
          <w:rFonts w:ascii="Verdana" w:hAnsi="Verdana" w:cs="Calibri"/>
          <w:color w:val="000000" w:themeColor="text1"/>
          <w:sz w:val="18"/>
          <w:szCs w:val="18"/>
        </w:rPr>
        <w:t>ami</w:t>
      </w:r>
      <w:r w:rsidR="00F61059" w:rsidRPr="00D55F80">
        <w:rPr>
          <w:rFonts w:ascii="Verdana" w:hAnsi="Verdana" w:cs="Calibri"/>
          <w:color w:val="000000" w:themeColor="text1"/>
          <w:sz w:val="18"/>
          <w:szCs w:val="18"/>
        </w:rPr>
        <w:t xml:space="preserve"> </w:t>
      </w:r>
      <w:r w:rsidR="00F61059" w:rsidRPr="00BE3C0B">
        <w:rPr>
          <w:rFonts w:ascii="Verdana" w:hAnsi="Verdana" w:cs="Calibri"/>
          <w:b/>
          <w:color w:val="FF0000"/>
          <w:sz w:val="18"/>
          <w:szCs w:val="18"/>
        </w:rPr>
        <w:t xml:space="preserve">AsXSn </w:t>
      </w:r>
      <w:r w:rsidRPr="00BE3C0B">
        <w:rPr>
          <w:rFonts w:ascii="Verdana" w:hAnsi="Verdana" w:cs="Calibri"/>
          <w:b/>
          <w:color w:val="FF0000"/>
          <w:sz w:val="18"/>
          <w:szCs w:val="18"/>
        </w:rPr>
        <w:t>4x70 mm</w:t>
      </w:r>
      <w:r w:rsidRPr="00BE3C0B">
        <w:rPr>
          <w:rFonts w:ascii="Verdana" w:hAnsi="Verdana" w:cs="Calibri"/>
          <w:b/>
          <w:color w:val="FF0000"/>
          <w:sz w:val="18"/>
          <w:szCs w:val="18"/>
          <w:vertAlign w:val="superscript"/>
        </w:rPr>
        <w:t>2</w:t>
      </w:r>
      <w:r w:rsidR="00F61059" w:rsidRPr="00517611">
        <w:rPr>
          <w:rFonts w:ascii="Verdana" w:hAnsi="Verdana" w:cs="Calibri"/>
          <w:b/>
          <w:color w:val="FF0000"/>
          <w:sz w:val="18"/>
          <w:szCs w:val="18"/>
        </w:rPr>
        <w:t>/</w:t>
      </w:r>
      <w:r w:rsidR="00F61059" w:rsidRPr="00BE3C0B">
        <w:rPr>
          <w:rFonts w:ascii="Verdana" w:hAnsi="Verdana" w:cs="Calibri"/>
          <w:b/>
          <w:strike/>
          <w:color w:val="FF0000"/>
          <w:sz w:val="18"/>
          <w:szCs w:val="18"/>
        </w:rPr>
        <w:t xml:space="preserve">AsXSn </w:t>
      </w:r>
      <w:r w:rsidRPr="00BE3C0B">
        <w:rPr>
          <w:rFonts w:ascii="Verdana" w:hAnsi="Verdana" w:cs="Calibri"/>
          <w:b/>
          <w:strike/>
          <w:color w:val="FF0000"/>
          <w:sz w:val="18"/>
          <w:szCs w:val="18"/>
        </w:rPr>
        <w:t>4x95 mm</w:t>
      </w:r>
      <w:r w:rsidRPr="00BE3C0B">
        <w:rPr>
          <w:rFonts w:ascii="Verdana" w:hAnsi="Verdana" w:cs="Calibri"/>
          <w:b/>
          <w:strike/>
          <w:color w:val="FF0000"/>
          <w:sz w:val="18"/>
          <w:szCs w:val="18"/>
          <w:vertAlign w:val="superscript"/>
        </w:rPr>
        <w:t>2</w:t>
      </w:r>
      <w:r w:rsidR="00B80072" w:rsidRPr="00E67EFE">
        <w:rPr>
          <w:rFonts w:ascii="Verdana" w:hAnsi="Verdana" w:cs="Calibri"/>
          <w:b/>
          <w:strike/>
          <w:color w:val="FF0000"/>
          <w:sz w:val="18"/>
          <w:szCs w:val="18"/>
        </w:rPr>
        <w:t>/</w:t>
      </w:r>
      <w:r w:rsidR="00F61059" w:rsidRPr="00E67EFE">
        <w:rPr>
          <w:rFonts w:ascii="Verdana" w:hAnsi="Verdana" w:cs="Calibri"/>
          <w:b/>
          <w:strike/>
          <w:color w:val="FF0000"/>
          <w:sz w:val="18"/>
          <w:szCs w:val="18"/>
        </w:rPr>
        <w:t>AsXSn</w:t>
      </w:r>
      <w:r w:rsidR="00F61059" w:rsidRPr="0072787F">
        <w:rPr>
          <w:rFonts w:ascii="Verdana" w:hAnsi="Verdana" w:cs="Calibri"/>
          <w:b/>
          <w:strike/>
          <w:color w:val="FF0000"/>
          <w:sz w:val="18"/>
          <w:szCs w:val="18"/>
        </w:rPr>
        <w:t xml:space="preserve"> </w:t>
      </w:r>
      <w:r w:rsidR="00184495" w:rsidRPr="0072787F">
        <w:rPr>
          <w:rFonts w:ascii="Verdana" w:hAnsi="Verdana" w:cs="Calibri"/>
          <w:b/>
          <w:strike/>
          <w:color w:val="FF0000"/>
          <w:sz w:val="18"/>
          <w:szCs w:val="18"/>
        </w:rPr>
        <w:t>4x120 mm</w:t>
      </w:r>
      <w:r w:rsidR="00184495" w:rsidRPr="0072787F">
        <w:rPr>
          <w:rFonts w:ascii="Verdana" w:hAnsi="Verdana" w:cs="Calibri"/>
          <w:b/>
          <w:strike/>
          <w:color w:val="FF0000"/>
          <w:sz w:val="18"/>
          <w:szCs w:val="18"/>
          <w:vertAlign w:val="superscript"/>
        </w:rPr>
        <w:t>2</w:t>
      </w:r>
      <w:r w:rsidR="002E5552" w:rsidRPr="0072787F">
        <w:rPr>
          <w:rFonts w:ascii="Verdana" w:hAnsi="Verdana" w:cs="Calibri"/>
          <w:b/>
          <w:strike/>
          <w:color w:val="FF0000"/>
          <w:sz w:val="18"/>
          <w:szCs w:val="18"/>
        </w:rPr>
        <w:t>.</w:t>
      </w:r>
    </w:p>
    <w:p w14:paraId="61A609E9" w14:textId="77777777" w:rsidR="000F5533" w:rsidRPr="00D55F80" w:rsidRDefault="000F5533"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Wymiana </w:t>
      </w:r>
      <w:r w:rsidR="00F61059" w:rsidRPr="00D55F80">
        <w:rPr>
          <w:rFonts w:ascii="Verdana" w:hAnsi="Verdana" w:cs="Calibri"/>
          <w:color w:val="000000" w:themeColor="text1"/>
          <w:sz w:val="18"/>
          <w:szCs w:val="18"/>
        </w:rPr>
        <w:t xml:space="preserve">wszystkich </w:t>
      </w:r>
      <w:r w:rsidRPr="00D55F80">
        <w:rPr>
          <w:rFonts w:ascii="Verdana" w:hAnsi="Verdana" w:cs="Calibri"/>
          <w:color w:val="000000" w:themeColor="text1"/>
          <w:sz w:val="18"/>
          <w:szCs w:val="18"/>
        </w:rPr>
        <w:t xml:space="preserve">przyłączy napowietrznych </w:t>
      </w:r>
      <w:r w:rsidR="00CB50AD" w:rsidRPr="00D55F80">
        <w:rPr>
          <w:rFonts w:ascii="Verdana" w:hAnsi="Verdana" w:cs="Calibri"/>
          <w:color w:val="000000" w:themeColor="text1"/>
          <w:sz w:val="18"/>
          <w:szCs w:val="18"/>
        </w:rPr>
        <w:t xml:space="preserve">1-fazowych </w:t>
      </w:r>
      <w:r w:rsidRPr="00D55F80">
        <w:rPr>
          <w:rFonts w:ascii="Verdana" w:hAnsi="Verdana" w:cs="Calibri"/>
          <w:color w:val="000000" w:themeColor="text1"/>
          <w:sz w:val="18"/>
          <w:szCs w:val="18"/>
        </w:rPr>
        <w:t>wykonanych przewod</w:t>
      </w:r>
      <w:r w:rsidR="00CB50AD" w:rsidRPr="00D55F80">
        <w:rPr>
          <w:rFonts w:ascii="Verdana" w:hAnsi="Verdana" w:cs="Calibri"/>
          <w:color w:val="000000" w:themeColor="text1"/>
          <w:sz w:val="18"/>
          <w:szCs w:val="18"/>
        </w:rPr>
        <w:t>a</w:t>
      </w:r>
      <w:r w:rsidRPr="00D55F80">
        <w:rPr>
          <w:rFonts w:ascii="Verdana" w:hAnsi="Verdana" w:cs="Calibri"/>
          <w:color w:val="000000" w:themeColor="text1"/>
          <w:sz w:val="18"/>
          <w:szCs w:val="18"/>
        </w:rPr>
        <w:t>m</w:t>
      </w:r>
      <w:r w:rsidR="00CB50AD" w:rsidRPr="00D55F80">
        <w:rPr>
          <w:rFonts w:ascii="Verdana" w:hAnsi="Verdana" w:cs="Calibri"/>
          <w:color w:val="000000" w:themeColor="text1"/>
          <w:sz w:val="18"/>
          <w:szCs w:val="18"/>
        </w:rPr>
        <w:t>i</w:t>
      </w:r>
      <w:r w:rsidRPr="00D55F80">
        <w:rPr>
          <w:rFonts w:ascii="Verdana" w:hAnsi="Verdana" w:cs="Calibri"/>
          <w:color w:val="000000" w:themeColor="text1"/>
          <w:sz w:val="18"/>
          <w:szCs w:val="18"/>
        </w:rPr>
        <w:t xml:space="preserve"> typu </w:t>
      </w:r>
      <w:r w:rsidR="00B310A9" w:rsidRPr="00D55F80">
        <w:rPr>
          <w:rFonts w:ascii="Verdana" w:hAnsi="Verdana" w:cs="Calibri"/>
          <w:color w:val="000000" w:themeColor="text1"/>
          <w:sz w:val="18"/>
          <w:szCs w:val="18"/>
        </w:rPr>
        <w:br/>
      </w:r>
      <w:r w:rsidR="00CB50AD" w:rsidRPr="00D55F80">
        <w:rPr>
          <w:rFonts w:ascii="Verdana" w:hAnsi="Verdana" w:cs="Calibri"/>
          <w:color w:val="000000" w:themeColor="text1"/>
          <w:sz w:val="18"/>
          <w:szCs w:val="18"/>
        </w:rPr>
        <w:t>2x</w:t>
      </w:r>
      <w:r w:rsidRPr="00D55F80">
        <w:rPr>
          <w:rFonts w:ascii="Verdana" w:hAnsi="Verdana" w:cs="Calibri"/>
          <w:color w:val="000000" w:themeColor="text1"/>
          <w:sz w:val="18"/>
          <w:szCs w:val="18"/>
        </w:rPr>
        <w:t xml:space="preserve">AL </w:t>
      </w:r>
      <w:r w:rsidR="00CB50AD" w:rsidRPr="00D55F80">
        <w:rPr>
          <w:rFonts w:ascii="Verdana" w:hAnsi="Verdana" w:cs="Calibri"/>
          <w:color w:val="000000" w:themeColor="text1"/>
          <w:sz w:val="18"/>
          <w:szCs w:val="18"/>
        </w:rPr>
        <w:t>1x16</w:t>
      </w:r>
      <w:r w:rsidR="00B310A9" w:rsidRPr="00D55F80">
        <w:rPr>
          <w:rFonts w:ascii="Verdana" w:hAnsi="Verdana" w:cs="Calibri"/>
          <w:color w:val="000000" w:themeColor="text1"/>
          <w:sz w:val="18"/>
          <w:szCs w:val="18"/>
        </w:rPr>
        <w:t xml:space="preserve"> (25)</w:t>
      </w:r>
      <w:r w:rsidR="00CB50AD" w:rsidRPr="00D55F80">
        <w:rPr>
          <w:rFonts w:ascii="Verdana" w:hAnsi="Verdana" w:cs="Calibri"/>
          <w:color w:val="000000" w:themeColor="text1"/>
          <w:sz w:val="18"/>
          <w:szCs w:val="18"/>
        </w:rPr>
        <w:t>mm</w:t>
      </w:r>
      <w:r w:rsidR="00CB50AD" w:rsidRPr="00D55F80">
        <w:rPr>
          <w:rFonts w:ascii="Verdana" w:hAnsi="Verdana" w:cs="Calibri"/>
          <w:color w:val="000000" w:themeColor="text1"/>
          <w:sz w:val="18"/>
          <w:szCs w:val="18"/>
          <w:vertAlign w:val="superscript"/>
        </w:rPr>
        <w:t>2</w:t>
      </w:r>
      <w:r w:rsidR="00CB50AD" w:rsidRPr="00D55F80">
        <w:rPr>
          <w:rFonts w:ascii="Verdana" w:hAnsi="Verdana" w:cs="Calibri"/>
          <w:color w:val="000000" w:themeColor="text1"/>
          <w:sz w:val="18"/>
          <w:szCs w:val="18"/>
        </w:rPr>
        <w:t xml:space="preserve"> </w:t>
      </w:r>
      <w:r w:rsidR="00B310A9" w:rsidRPr="00D55F80">
        <w:rPr>
          <w:rFonts w:ascii="Verdana" w:hAnsi="Verdana" w:cs="Calibri"/>
          <w:color w:val="000000" w:themeColor="text1"/>
          <w:sz w:val="18"/>
          <w:szCs w:val="18"/>
        </w:rPr>
        <w:t xml:space="preserve"> lub</w:t>
      </w:r>
      <w:r w:rsidR="00CB50AD" w:rsidRPr="00D55F80">
        <w:rPr>
          <w:rFonts w:ascii="Verdana" w:hAnsi="Verdana" w:cs="Calibri"/>
          <w:color w:val="000000" w:themeColor="text1"/>
          <w:sz w:val="18"/>
          <w:szCs w:val="18"/>
        </w:rPr>
        <w:t xml:space="preserve"> </w:t>
      </w:r>
      <w:r w:rsidRPr="00D55F80">
        <w:rPr>
          <w:rFonts w:ascii="Verdana" w:hAnsi="Verdana" w:cs="Calibri"/>
          <w:color w:val="000000" w:themeColor="text1"/>
          <w:sz w:val="18"/>
          <w:szCs w:val="18"/>
        </w:rPr>
        <w:t xml:space="preserve">YADYn </w:t>
      </w:r>
      <w:r w:rsidR="00CB50AD" w:rsidRPr="00D55F80">
        <w:rPr>
          <w:rFonts w:ascii="Verdana" w:hAnsi="Verdana" w:cs="Calibri"/>
          <w:color w:val="000000" w:themeColor="text1"/>
          <w:sz w:val="18"/>
          <w:szCs w:val="18"/>
        </w:rPr>
        <w:t>2x</w:t>
      </w:r>
      <w:r w:rsidR="00B310A9" w:rsidRPr="00D55F80">
        <w:rPr>
          <w:rFonts w:ascii="Verdana" w:hAnsi="Verdana" w:cs="Calibri"/>
          <w:color w:val="000000" w:themeColor="text1"/>
          <w:sz w:val="18"/>
          <w:szCs w:val="18"/>
        </w:rPr>
        <w:t>4 (6, 10)</w:t>
      </w:r>
      <w:r w:rsidR="00CB50AD" w:rsidRPr="00D55F80">
        <w:rPr>
          <w:rFonts w:ascii="Verdana" w:hAnsi="Verdana" w:cs="Calibri"/>
          <w:color w:val="000000" w:themeColor="text1"/>
          <w:sz w:val="18"/>
          <w:szCs w:val="18"/>
        </w:rPr>
        <w:t>mm</w:t>
      </w:r>
      <w:r w:rsidR="00CB50AD" w:rsidRPr="00D55F80">
        <w:rPr>
          <w:rFonts w:ascii="Verdana" w:hAnsi="Verdana" w:cs="Calibri"/>
          <w:color w:val="000000" w:themeColor="text1"/>
          <w:sz w:val="18"/>
          <w:szCs w:val="18"/>
          <w:vertAlign w:val="superscript"/>
        </w:rPr>
        <w:t>2</w:t>
      </w:r>
      <w:r w:rsidR="00B310A9" w:rsidRPr="00D55F80">
        <w:rPr>
          <w:rFonts w:ascii="Verdana" w:hAnsi="Verdana" w:cs="Calibri"/>
          <w:color w:val="000000" w:themeColor="text1"/>
          <w:sz w:val="18"/>
          <w:szCs w:val="18"/>
        </w:rPr>
        <w:t xml:space="preserve"> </w:t>
      </w:r>
      <w:r w:rsidR="00CB50AD" w:rsidRPr="00D55F80">
        <w:rPr>
          <w:rFonts w:ascii="Verdana" w:hAnsi="Verdana" w:cs="Calibri"/>
          <w:color w:val="000000" w:themeColor="text1"/>
          <w:sz w:val="18"/>
          <w:szCs w:val="18"/>
        </w:rPr>
        <w:t xml:space="preserve"> na </w:t>
      </w:r>
      <w:r w:rsidRPr="00D55F80">
        <w:rPr>
          <w:rFonts w:ascii="Verdana" w:hAnsi="Verdana" w:cs="Calibri"/>
          <w:color w:val="000000" w:themeColor="text1"/>
          <w:sz w:val="18"/>
          <w:szCs w:val="18"/>
        </w:rPr>
        <w:t xml:space="preserve">AsXSn </w:t>
      </w:r>
      <w:r w:rsidR="00B310A9" w:rsidRPr="00D55F80">
        <w:rPr>
          <w:rFonts w:ascii="Verdana" w:hAnsi="Verdana" w:cs="Calibri"/>
          <w:color w:val="000000" w:themeColor="text1"/>
          <w:sz w:val="18"/>
          <w:szCs w:val="18"/>
        </w:rPr>
        <w:t>2</w:t>
      </w:r>
      <w:r w:rsidRPr="00D55F80">
        <w:rPr>
          <w:rFonts w:ascii="Verdana" w:hAnsi="Verdana" w:cs="Calibri"/>
          <w:color w:val="000000" w:themeColor="text1"/>
          <w:sz w:val="18"/>
          <w:szCs w:val="18"/>
        </w:rPr>
        <w:t>x25mm</w:t>
      </w:r>
      <w:r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 po istniejącej trasie.</w:t>
      </w:r>
    </w:p>
    <w:p w14:paraId="39D72894" w14:textId="77777777" w:rsidR="00B310A9" w:rsidRPr="00D55F80" w:rsidRDefault="00B310A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Wymiana </w:t>
      </w:r>
      <w:r w:rsidR="00F61059" w:rsidRPr="00D55F80">
        <w:rPr>
          <w:rFonts w:ascii="Verdana" w:hAnsi="Verdana" w:cs="Calibri"/>
          <w:color w:val="000000" w:themeColor="text1"/>
          <w:sz w:val="18"/>
          <w:szCs w:val="18"/>
        </w:rPr>
        <w:t xml:space="preserve">wszystkich </w:t>
      </w:r>
      <w:r w:rsidRPr="00D55F80">
        <w:rPr>
          <w:rFonts w:ascii="Verdana" w:hAnsi="Verdana" w:cs="Calibri"/>
          <w:color w:val="000000" w:themeColor="text1"/>
          <w:sz w:val="18"/>
          <w:szCs w:val="18"/>
        </w:rPr>
        <w:t xml:space="preserve">przyłączy napowietrznych 3-fazowych wykonanych przewodami typu </w:t>
      </w:r>
      <w:r w:rsidR="00A30EEC" w:rsidRPr="00D55F80">
        <w:rPr>
          <w:rFonts w:ascii="Verdana" w:hAnsi="Verdana" w:cs="Calibri"/>
          <w:color w:val="000000" w:themeColor="text1"/>
          <w:sz w:val="18"/>
          <w:szCs w:val="18"/>
        </w:rPr>
        <w:br/>
      </w:r>
      <w:r w:rsidRPr="00D55F80">
        <w:rPr>
          <w:rFonts w:ascii="Verdana" w:hAnsi="Verdana" w:cs="Calibri"/>
          <w:color w:val="000000" w:themeColor="text1"/>
          <w:sz w:val="18"/>
          <w:szCs w:val="18"/>
        </w:rPr>
        <w:t>4xAL 1x16 (25)mm</w:t>
      </w:r>
      <w:r w:rsidRPr="00D55F80">
        <w:rPr>
          <w:rFonts w:ascii="Verdana" w:hAnsi="Verdana" w:cs="Calibri"/>
          <w:color w:val="000000" w:themeColor="text1"/>
          <w:sz w:val="18"/>
          <w:szCs w:val="18"/>
          <w:vertAlign w:val="superscript"/>
        </w:rPr>
        <w:t>2</w:t>
      </w:r>
      <w:r w:rsidRPr="00D55F80">
        <w:rPr>
          <w:rFonts w:ascii="Verdana" w:hAnsi="Verdana" w:cs="Calibri"/>
          <w:color w:val="000000" w:themeColor="text1"/>
          <w:sz w:val="18"/>
          <w:szCs w:val="18"/>
        </w:rPr>
        <w:t xml:space="preserve">  lub YADYn 4x4 (6, 10)mm</w:t>
      </w:r>
      <w:r w:rsidRPr="00D55F80">
        <w:rPr>
          <w:rFonts w:ascii="Verdana" w:hAnsi="Verdana" w:cs="Calibri"/>
          <w:color w:val="000000" w:themeColor="text1"/>
          <w:sz w:val="18"/>
          <w:szCs w:val="18"/>
          <w:vertAlign w:val="superscript"/>
        </w:rPr>
        <w:t>2</w:t>
      </w:r>
      <w:r w:rsidRPr="00D55F80">
        <w:rPr>
          <w:rFonts w:ascii="Verdana" w:hAnsi="Verdana" w:cs="Calibri"/>
          <w:color w:val="000000" w:themeColor="text1"/>
          <w:sz w:val="18"/>
          <w:szCs w:val="18"/>
        </w:rPr>
        <w:t xml:space="preserve">  na AsXSn 4x25mm</w:t>
      </w:r>
      <w:r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 po istniejącej trasie.</w:t>
      </w:r>
    </w:p>
    <w:p w14:paraId="0E3C960D" w14:textId="77777777" w:rsidR="0029497F" w:rsidRPr="00D55F80" w:rsidRDefault="0029497F" w:rsidP="00AC0DA7">
      <w:pPr>
        <w:pStyle w:val="Akapitzlist"/>
        <w:numPr>
          <w:ilvl w:val="3"/>
          <w:numId w:val="37"/>
        </w:numPr>
        <w:spacing w:before="60" w:after="60"/>
        <w:ind w:left="1077" w:hanging="357"/>
        <w:contextualSpacing w:val="0"/>
        <w:rPr>
          <w:rFonts w:ascii="Verdana" w:hAnsi="Verdana" w:cs="Calibri"/>
          <w:sz w:val="18"/>
          <w:szCs w:val="18"/>
        </w:rPr>
      </w:pPr>
      <w:r w:rsidRPr="00D55F80">
        <w:rPr>
          <w:rFonts w:ascii="Verdana" w:hAnsi="Verdana" w:cs="Calibri"/>
          <w:sz w:val="18"/>
          <w:szCs w:val="18"/>
        </w:rPr>
        <w:t xml:space="preserve">Montaż zestawów do </w:t>
      </w:r>
      <w:r w:rsidR="000C4053" w:rsidRPr="00D55F80">
        <w:rPr>
          <w:rFonts w:ascii="Verdana" w:hAnsi="Verdana" w:cs="Calibri"/>
          <w:sz w:val="18"/>
          <w:szCs w:val="18"/>
        </w:rPr>
        <w:t xml:space="preserve">zakładania </w:t>
      </w:r>
      <w:r w:rsidRPr="00D55F80">
        <w:rPr>
          <w:rFonts w:ascii="Verdana" w:hAnsi="Verdana" w:cs="Calibri"/>
          <w:sz w:val="18"/>
          <w:szCs w:val="18"/>
        </w:rPr>
        <w:t xml:space="preserve"> uziemiaczy przenośnych na pierwszych</w:t>
      </w:r>
      <w:r w:rsidR="000C4053" w:rsidRPr="00D55F80">
        <w:rPr>
          <w:rFonts w:ascii="Verdana" w:hAnsi="Verdana" w:cs="Calibri"/>
          <w:sz w:val="18"/>
          <w:szCs w:val="18"/>
        </w:rPr>
        <w:t>,</w:t>
      </w:r>
      <w:r w:rsidRPr="00D55F80">
        <w:rPr>
          <w:rFonts w:ascii="Verdana" w:hAnsi="Verdana" w:cs="Calibri"/>
          <w:sz w:val="18"/>
          <w:szCs w:val="18"/>
        </w:rPr>
        <w:t xml:space="preserve"> krańcowych oraz </w:t>
      </w:r>
      <w:r w:rsidR="000C4053" w:rsidRPr="00D55F80">
        <w:rPr>
          <w:rFonts w:ascii="Verdana" w:hAnsi="Verdana" w:cs="Calibri"/>
          <w:sz w:val="18"/>
          <w:szCs w:val="18"/>
        </w:rPr>
        <w:t xml:space="preserve">rozgałęźnych stanowiskach słupowych . </w:t>
      </w:r>
    </w:p>
    <w:p w14:paraId="455533DC" w14:textId="77777777" w:rsidR="009F1202" w:rsidRPr="00D55F80" w:rsidRDefault="009F1202"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lastRenderedPageBreak/>
        <w:t xml:space="preserve">W razie konieczności </w:t>
      </w:r>
      <w:r w:rsidR="005C08D4" w:rsidRPr="00D55F80">
        <w:rPr>
          <w:rFonts w:ascii="Verdana" w:hAnsi="Verdana" w:cs="Calibri"/>
          <w:color w:val="000000" w:themeColor="text1"/>
          <w:sz w:val="18"/>
          <w:szCs w:val="18"/>
        </w:rPr>
        <w:t xml:space="preserve">należy </w:t>
      </w:r>
      <w:r w:rsidRPr="00D55F80">
        <w:rPr>
          <w:rFonts w:ascii="Verdana" w:hAnsi="Verdana" w:cs="Calibri"/>
          <w:color w:val="000000" w:themeColor="text1"/>
          <w:sz w:val="18"/>
          <w:szCs w:val="18"/>
        </w:rPr>
        <w:t xml:space="preserve">przewidzieć wymianę konstrukcji mocującej przyłącze </w:t>
      </w:r>
      <w:r w:rsidR="00F763F1" w:rsidRPr="00D55F80">
        <w:rPr>
          <w:rFonts w:ascii="Verdana" w:hAnsi="Verdana" w:cs="Calibri"/>
          <w:color w:val="000000" w:themeColor="text1"/>
          <w:sz w:val="18"/>
          <w:szCs w:val="18"/>
        </w:rPr>
        <w:t>nn</w:t>
      </w:r>
      <w:r w:rsidR="00F61059" w:rsidRPr="00D55F80">
        <w:rPr>
          <w:rFonts w:ascii="Verdana" w:hAnsi="Verdana" w:cs="Calibri"/>
          <w:color w:val="000000" w:themeColor="text1"/>
          <w:sz w:val="18"/>
          <w:szCs w:val="18"/>
        </w:rPr>
        <w:t xml:space="preserve"> </w:t>
      </w:r>
      <w:r w:rsidR="002E5552" w:rsidRPr="00D55F80">
        <w:rPr>
          <w:rFonts w:ascii="Verdana" w:hAnsi="Verdana" w:cs="Calibri"/>
          <w:color w:val="000000" w:themeColor="text1"/>
          <w:sz w:val="18"/>
          <w:szCs w:val="18"/>
        </w:rPr>
        <w:t>na budynku.</w:t>
      </w:r>
    </w:p>
    <w:p w14:paraId="70B34F2B" w14:textId="77777777" w:rsidR="00B310A9" w:rsidRPr="00D55F80" w:rsidRDefault="00B310A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Wymianę przewodów oświetlenia ulicznego typu </w:t>
      </w:r>
      <w:r w:rsidR="00E52C0B" w:rsidRPr="00D55F80">
        <w:rPr>
          <w:rFonts w:ascii="Verdana" w:hAnsi="Verdana" w:cs="Calibri"/>
          <w:color w:val="000000" w:themeColor="text1"/>
          <w:sz w:val="18"/>
          <w:szCs w:val="18"/>
        </w:rPr>
        <w:t>AL 1x16 (25)mm</w:t>
      </w:r>
      <w:r w:rsidR="00E52C0B"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w:t>
      </w:r>
      <w:r w:rsidR="00E52C0B" w:rsidRPr="00D55F80">
        <w:rPr>
          <w:rFonts w:ascii="Verdana" w:hAnsi="Verdana" w:cs="Calibri"/>
          <w:color w:val="000000" w:themeColor="text1"/>
          <w:sz w:val="18"/>
          <w:szCs w:val="18"/>
        </w:rPr>
        <w:t>na AsXSn 2x25mm</w:t>
      </w:r>
      <w:r w:rsidR="00E52C0B" w:rsidRPr="00D55F80">
        <w:rPr>
          <w:rFonts w:ascii="Verdana" w:hAnsi="Verdana" w:cs="Calibri"/>
          <w:color w:val="000000" w:themeColor="text1"/>
          <w:sz w:val="18"/>
          <w:szCs w:val="18"/>
          <w:vertAlign w:val="superscript"/>
        </w:rPr>
        <w:t xml:space="preserve">2 </w:t>
      </w:r>
      <w:r w:rsidR="00E52C0B" w:rsidRPr="00D55F80">
        <w:rPr>
          <w:rFonts w:ascii="Verdana" w:hAnsi="Verdana" w:cs="Calibri"/>
          <w:color w:val="000000" w:themeColor="text1"/>
          <w:sz w:val="18"/>
          <w:szCs w:val="18"/>
        </w:rPr>
        <w:t xml:space="preserve">wraz z podpięciem </w:t>
      </w:r>
      <w:r w:rsidR="009B15C9" w:rsidRPr="00D55F80">
        <w:rPr>
          <w:rFonts w:ascii="Verdana" w:hAnsi="Verdana" w:cs="Calibri"/>
          <w:color w:val="000000" w:themeColor="text1"/>
          <w:sz w:val="18"/>
          <w:szCs w:val="18"/>
        </w:rPr>
        <w:t xml:space="preserve">do nich </w:t>
      </w:r>
      <w:r w:rsidR="00E52C0B" w:rsidRPr="00D55F80">
        <w:rPr>
          <w:rFonts w:ascii="Verdana" w:hAnsi="Verdana" w:cs="Calibri"/>
          <w:color w:val="000000" w:themeColor="text1"/>
          <w:sz w:val="18"/>
          <w:szCs w:val="18"/>
        </w:rPr>
        <w:t>istniejących lamp oświetlenia uli</w:t>
      </w:r>
      <w:r w:rsidR="002E5552" w:rsidRPr="00D55F80">
        <w:rPr>
          <w:rFonts w:ascii="Verdana" w:hAnsi="Verdana" w:cs="Calibri"/>
          <w:color w:val="000000" w:themeColor="text1"/>
          <w:sz w:val="18"/>
          <w:szCs w:val="18"/>
        </w:rPr>
        <w:t>cznego - po istniejącej trasie.</w:t>
      </w:r>
    </w:p>
    <w:p w14:paraId="29F11311"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Demontaż ograniczników przepięć dla linii typu AL – zdemontowane i nieuszkodzone</w:t>
      </w:r>
      <w:r w:rsidR="002E5552" w:rsidRPr="00D55F80">
        <w:rPr>
          <w:rFonts w:ascii="Verdana" w:hAnsi="Verdana" w:cs="Calibri"/>
          <w:color w:val="000000" w:themeColor="text1"/>
          <w:sz w:val="18"/>
          <w:szCs w:val="18"/>
        </w:rPr>
        <w:t xml:space="preserve"> ograniczniki</w:t>
      </w:r>
      <w:r w:rsidRPr="00D55F80">
        <w:rPr>
          <w:rFonts w:ascii="Verdana" w:hAnsi="Verdana" w:cs="Calibri"/>
          <w:color w:val="000000" w:themeColor="text1"/>
          <w:sz w:val="18"/>
          <w:szCs w:val="18"/>
        </w:rPr>
        <w:t xml:space="preserve"> nale</w:t>
      </w:r>
      <w:r w:rsidR="00F61059" w:rsidRPr="00D55F80">
        <w:rPr>
          <w:rFonts w:ascii="Verdana" w:hAnsi="Verdana" w:cs="Calibri"/>
          <w:color w:val="000000" w:themeColor="text1"/>
          <w:sz w:val="18"/>
          <w:szCs w:val="18"/>
        </w:rPr>
        <w:t>ży przekazać do magazynu Rejonu E</w:t>
      </w:r>
      <w:r w:rsidR="002E5552" w:rsidRPr="00D55F80">
        <w:rPr>
          <w:rFonts w:ascii="Verdana" w:hAnsi="Verdana" w:cs="Calibri"/>
          <w:color w:val="000000" w:themeColor="text1"/>
          <w:sz w:val="18"/>
          <w:szCs w:val="18"/>
        </w:rPr>
        <w:t>nergetycznego.</w:t>
      </w:r>
    </w:p>
    <w:p w14:paraId="20754320"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Montaż ograniczników przepięć dla linii izolowanych (0,5/10kA) z wizualnym wskaźnikiem zadziałania </w:t>
      </w:r>
      <w:r w:rsidR="002E5552" w:rsidRPr="00D55F80">
        <w:rPr>
          <w:rFonts w:ascii="Verdana" w:hAnsi="Verdana" w:cs="Calibri"/>
          <w:color w:val="000000" w:themeColor="text1"/>
          <w:sz w:val="18"/>
          <w:szCs w:val="18"/>
        </w:rPr>
        <w:t>w miejscach określonych w WBSE.</w:t>
      </w:r>
    </w:p>
    <w:p w14:paraId="4D9CF532"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sz w:val="18"/>
          <w:szCs w:val="18"/>
        </w:rPr>
      </w:pPr>
      <w:r w:rsidRPr="00D55F80">
        <w:rPr>
          <w:rFonts w:ascii="Verdana" w:hAnsi="Verdana" w:cs="Calibri"/>
          <w:sz w:val="18"/>
          <w:szCs w:val="18"/>
        </w:rPr>
        <w:t>Na stanowiskach słu</w:t>
      </w:r>
      <w:r w:rsidR="002E5552" w:rsidRPr="00D55F80">
        <w:rPr>
          <w:rFonts w:ascii="Verdana" w:hAnsi="Verdana" w:cs="Calibri"/>
          <w:sz w:val="18"/>
          <w:szCs w:val="18"/>
        </w:rPr>
        <w:t xml:space="preserve">powych, gdzie przewidziano </w:t>
      </w:r>
      <w:r w:rsidRPr="00D55F80">
        <w:rPr>
          <w:rFonts w:ascii="Verdana" w:hAnsi="Verdana" w:cs="Calibri"/>
          <w:sz w:val="18"/>
          <w:szCs w:val="18"/>
        </w:rPr>
        <w:t>demontaż istniejących ograniczników przepięć (bez konieczności montażu nowych</w:t>
      </w:r>
      <w:r w:rsidR="00A30EEC" w:rsidRPr="00D55F80">
        <w:rPr>
          <w:rFonts w:ascii="Verdana" w:hAnsi="Verdana" w:cs="Calibri"/>
          <w:sz w:val="18"/>
          <w:szCs w:val="18"/>
        </w:rPr>
        <w:t xml:space="preserve"> np. na przyłączach kablowych</w:t>
      </w:r>
      <w:r w:rsidR="002E5552" w:rsidRPr="00D55F80">
        <w:rPr>
          <w:rFonts w:ascii="Verdana" w:hAnsi="Verdana" w:cs="Calibri"/>
          <w:sz w:val="18"/>
          <w:szCs w:val="18"/>
        </w:rPr>
        <w:t xml:space="preserve">), </w:t>
      </w:r>
      <w:r w:rsidRPr="00D55F80">
        <w:rPr>
          <w:rFonts w:ascii="Verdana" w:hAnsi="Verdana" w:cs="Calibri"/>
          <w:sz w:val="18"/>
          <w:szCs w:val="18"/>
        </w:rPr>
        <w:t>należy przewód PEN połączyć trwale z istniejącym uziemieniem s</w:t>
      </w:r>
      <w:r w:rsidR="006C220B" w:rsidRPr="00D55F80">
        <w:rPr>
          <w:rFonts w:ascii="Verdana" w:hAnsi="Verdana" w:cs="Calibri"/>
          <w:sz w:val="18"/>
          <w:szCs w:val="18"/>
        </w:rPr>
        <w:t>tanowiska słupowego przewodem As</w:t>
      </w:r>
      <w:r w:rsidRPr="00D55F80">
        <w:rPr>
          <w:rFonts w:ascii="Verdana" w:hAnsi="Verdana" w:cs="Calibri"/>
          <w:sz w:val="18"/>
          <w:szCs w:val="18"/>
        </w:rPr>
        <w:t>XSn o przekroju równoważnym z przekrojem projektowanych przewodów linii</w:t>
      </w:r>
      <w:r w:rsidR="008326ED" w:rsidRPr="00D55F80">
        <w:rPr>
          <w:rFonts w:ascii="Verdana" w:hAnsi="Verdana" w:cs="Calibri"/>
          <w:sz w:val="18"/>
          <w:szCs w:val="18"/>
        </w:rPr>
        <w:t xml:space="preserve"> głównej</w:t>
      </w:r>
      <w:r w:rsidR="002E5552" w:rsidRPr="00D55F80">
        <w:rPr>
          <w:rFonts w:ascii="Verdana" w:hAnsi="Verdana" w:cs="Calibri"/>
          <w:sz w:val="18"/>
          <w:szCs w:val="18"/>
        </w:rPr>
        <w:t>.</w:t>
      </w:r>
    </w:p>
    <w:p w14:paraId="19775F73" w14:textId="77777777" w:rsidR="002601EA" w:rsidRPr="00D55F80" w:rsidRDefault="002601EA"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Zachować ciągłość linii głównej od zacisków podstaw bezpiecznikowych/rozłącznika obwodowego w rozdzielnicy </w:t>
      </w:r>
      <w:r w:rsidR="00F763F1" w:rsidRPr="00D55F80">
        <w:rPr>
          <w:rFonts w:ascii="Verdana" w:hAnsi="Verdana" w:cs="Calibri"/>
          <w:color w:val="000000" w:themeColor="text1"/>
          <w:sz w:val="18"/>
          <w:szCs w:val="18"/>
        </w:rPr>
        <w:t>nn</w:t>
      </w:r>
      <w:r w:rsidRPr="00D55F80">
        <w:rPr>
          <w:rFonts w:ascii="Verdana" w:hAnsi="Verdana" w:cs="Calibri"/>
          <w:color w:val="000000" w:themeColor="text1"/>
          <w:sz w:val="18"/>
          <w:szCs w:val="18"/>
        </w:rPr>
        <w:t xml:space="preserve"> stacji transformatorowej do co najmniej pierwszego stanowiska słupowego funkcyjneg</w:t>
      </w:r>
      <w:r w:rsidR="002E5552" w:rsidRPr="00D55F80">
        <w:rPr>
          <w:rFonts w:ascii="Verdana" w:hAnsi="Verdana" w:cs="Calibri"/>
          <w:color w:val="000000" w:themeColor="text1"/>
          <w:sz w:val="18"/>
          <w:szCs w:val="18"/>
        </w:rPr>
        <w:t>o.</w:t>
      </w:r>
    </w:p>
    <w:p w14:paraId="139581EB" w14:textId="77777777" w:rsidR="002601EA" w:rsidRPr="00D55F80" w:rsidRDefault="002601EA"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Istniejące kable przekładane na nowe stanowiska słupowe w razie konieczności należy przedłużyć z wykorzystaniem muf</w:t>
      </w:r>
      <w:r w:rsidR="006C220B" w:rsidRPr="00D55F80">
        <w:rPr>
          <w:rFonts w:ascii="Verdana" w:hAnsi="Verdana" w:cs="Calibri"/>
          <w:color w:val="000000" w:themeColor="text1"/>
          <w:sz w:val="18"/>
          <w:szCs w:val="18"/>
        </w:rPr>
        <w:t>y przelotowej kablami typu YAKXS</w:t>
      </w:r>
      <w:r w:rsidRPr="00D55F80">
        <w:rPr>
          <w:rFonts w:ascii="Verdana" w:hAnsi="Verdana" w:cs="Calibri"/>
          <w:color w:val="000000" w:themeColor="text1"/>
          <w:sz w:val="18"/>
          <w:szCs w:val="18"/>
        </w:rPr>
        <w:t xml:space="preserve"> o przekroju nie mniejszym niż istniejący  kabel z zachowaniem przekrojów zgodnych z WBSE</w:t>
      </w:r>
      <w:r w:rsidR="002E5552" w:rsidRPr="00D55F80">
        <w:rPr>
          <w:rFonts w:ascii="Verdana" w:hAnsi="Verdana" w:cs="Calibri"/>
          <w:color w:val="000000" w:themeColor="text1"/>
          <w:sz w:val="18"/>
          <w:szCs w:val="18"/>
        </w:rPr>
        <w:t>.</w:t>
      </w:r>
    </w:p>
    <w:p w14:paraId="0F875754" w14:textId="0A833EF3" w:rsidR="00493598" w:rsidRPr="0072787F" w:rsidRDefault="002601EA" w:rsidP="0072787F">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Po trasie nowoprojektowanych przewodów (linii głównej wraz z przyłączami) należy dokonać usunięcia zadrzewienia w odległości nie mniejszej niż 1m z boku przewodów oraz w odległości nie mniejszej niż 2m pod i nad przewodami liczony na dzień odbioru ww. prac. Zamawiający przewiduje możliwość przeprowadzenia mulczowania powierzchniowego w obrębie linii </w:t>
      </w:r>
      <w:r w:rsidR="00F763F1" w:rsidRPr="00D55F80">
        <w:rPr>
          <w:rFonts w:ascii="Verdana" w:hAnsi="Verdana" w:cs="Calibri"/>
          <w:color w:val="000000" w:themeColor="text1"/>
          <w:sz w:val="18"/>
          <w:szCs w:val="18"/>
        </w:rPr>
        <w:t>nn</w:t>
      </w:r>
      <w:r w:rsidRPr="00D55F80">
        <w:rPr>
          <w:rFonts w:ascii="Verdana" w:hAnsi="Verdana" w:cs="Calibri"/>
          <w:color w:val="000000" w:themeColor="text1"/>
          <w:sz w:val="18"/>
          <w:szCs w:val="18"/>
        </w:rPr>
        <w:t xml:space="preserve"> – nie dopuszcza się mulczowania wgłębnego. Pozostające po wycince gałęzie drzew należy zagospodarować zgodnie z ustaleniami właścicieli nieruchomości na których prowadzono prace podcinkowe (wycinkowe), niedopuszczalne jest pozostawienie obciętych gałęzi drzew w obrębie istniejących</w:t>
      </w:r>
      <w:r w:rsidR="002E5552" w:rsidRPr="00D55F80">
        <w:rPr>
          <w:rFonts w:ascii="Verdana" w:hAnsi="Verdana" w:cs="Calibri"/>
          <w:color w:val="000000" w:themeColor="text1"/>
          <w:sz w:val="18"/>
          <w:szCs w:val="18"/>
        </w:rPr>
        <w:t xml:space="preserve"> linii elektroenergetycznych.</w:t>
      </w:r>
    </w:p>
    <w:p w14:paraId="70B7E0AA" w14:textId="5C8FF6A0" w:rsidR="00493598" w:rsidRDefault="00493598" w:rsidP="00D379E2">
      <w:pPr>
        <w:pStyle w:val="Akapitzlist"/>
        <w:numPr>
          <w:ilvl w:val="3"/>
          <w:numId w:val="37"/>
        </w:numPr>
        <w:spacing w:before="60" w:after="60"/>
        <w:ind w:left="1077" w:hanging="357"/>
        <w:contextualSpacing w:val="0"/>
        <w:rPr>
          <w:rFonts w:ascii="Verdana" w:hAnsi="Verdana" w:cs="Calibri"/>
          <w:color w:val="FF0000"/>
          <w:sz w:val="18"/>
          <w:szCs w:val="18"/>
        </w:rPr>
      </w:pPr>
    </w:p>
    <w:p w14:paraId="38971EF1" w14:textId="77777777" w:rsidR="00E5629B" w:rsidRDefault="00E5629B" w:rsidP="00E5629B">
      <w:pPr>
        <w:pStyle w:val="Akapitzlist"/>
        <w:numPr>
          <w:ilvl w:val="4"/>
          <w:numId w:val="37"/>
        </w:numPr>
        <w:spacing w:before="60" w:after="60"/>
        <w:jc w:val="left"/>
        <w:rPr>
          <w:rFonts w:ascii="Verdana" w:hAnsi="Verdana" w:cs="Calibri"/>
          <w:color w:val="FF0000"/>
          <w:sz w:val="18"/>
          <w:szCs w:val="18"/>
        </w:rPr>
      </w:pPr>
      <w:r w:rsidRPr="00E5629B">
        <w:rPr>
          <w:rFonts w:ascii="Verdana" w:hAnsi="Verdana" w:cs="Calibri"/>
          <w:color w:val="FF0000"/>
          <w:sz w:val="18"/>
          <w:szCs w:val="18"/>
        </w:rPr>
        <w:t xml:space="preserve">Wymiana istniejących przewodów AL od stanowiska słupowego nr 15 do stanowiska nr 51 (obwód 02), na nowe przewody typu AsXSn 4x70mm2. </w:t>
      </w:r>
    </w:p>
    <w:p w14:paraId="6C3030BC" w14:textId="65F6653F" w:rsidR="00E5629B" w:rsidRPr="00E5629B" w:rsidRDefault="00E5629B" w:rsidP="00E5629B">
      <w:pPr>
        <w:pStyle w:val="Akapitzlist"/>
        <w:spacing w:before="60" w:after="60"/>
        <w:ind w:left="1352" w:firstLine="0"/>
        <w:jc w:val="left"/>
        <w:rPr>
          <w:rFonts w:ascii="Verdana" w:hAnsi="Verdana" w:cs="Calibri"/>
          <w:color w:val="FF0000"/>
          <w:sz w:val="18"/>
          <w:szCs w:val="18"/>
        </w:rPr>
      </w:pPr>
      <w:r w:rsidRPr="00E5629B">
        <w:rPr>
          <w:rFonts w:ascii="Verdana" w:hAnsi="Verdana" w:cs="Calibri"/>
          <w:color w:val="FF0000"/>
          <w:sz w:val="18"/>
          <w:szCs w:val="18"/>
        </w:rPr>
        <w:t>Długość około</w:t>
      </w:r>
      <w:r>
        <w:rPr>
          <w:rFonts w:ascii="Verdana" w:hAnsi="Verdana" w:cs="Calibri"/>
          <w:color w:val="FF0000"/>
          <w:sz w:val="18"/>
          <w:szCs w:val="18"/>
        </w:rPr>
        <w:t xml:space="preserve"> 1</w:t>
      </w:r>
      <w:r w:rsidRPr="00E5629B">
        <w:rPr>
          <w:rFonts w:ascii="Verdana" w:hAnsi="Verdana" w:cs="Calibri"/>
          <w:color w:val="FF0000"/>
          <w:sz w:val="18"/>
          <w:szCs w:val="18"/>
        </w:rPr>
        <w:t>,085km</w:t>
      </w:r>
      <w:r>
        <w:rPr>
          <w:rFonts w:ascii="Verdana" w:hAnsi="Verdana" w:cs="Calibri"/>
          <w:color w:val="FF0000"/>
          <w:sz w:val="18"/>
          <w:szCs w:val="18"/>
        </w:rPr>
        <w:t>,</w:t>
      </w:r>
    </w:p>
    <w:p w14:paraId="0FCA9ED3" w14:textId="77777777" w:rsidR="00E5629B" w:rsidRPr="00E5629B" w:rsidRDefault="00E5629B" w:rsidP="00E5629B">
      <w:pPr>
        <w:pStyle w:val="Akapitzlist"/>
        <w:numPr>
          <w:ilvl w:val="4"/>
          <w:numId w:val="37"/>
        </w:numPr>
        <w:spacing w:before="60" w:after="60"/>
        <w:jc w:val="left"/>
        <w:rPr>
          <w:rFonts w:ascii="Verdana" w:hAnsi="Verdana" w:cs="Calibri"/>
          <w:color w:val="FF0000"/>
          <w:sz w:val="18"/>
          <w:szCs w:val="18"/>
        </w:rPr>
      </w:pPr>
      <w:r w:rsidRPr="00E5629B">
        <w:rPr>
          <w:rFonts w:ascii="Verdana" w:hAnsi="Verdana" w:cs="Calibri"/>
          <w:color w:val="FF0000"/>
          <w:sz w:val="18"/>
          <w:szCs w:val="18"/>
        </w:rPr>
        <w:t>Wymiana istniejących przewodów AL od stanowiska słupowego nr 28 do stanowiska nr 29 oraz od stanowiska 39 do stanowiska 41, na nowe przewody typu AsXSn 4x50mm2. Długość około 0,14km.</w:t>
      </w:r>
    </w:p>
    <w:p w14:paraId="6F807FB9" w14:textId="22CF2746" w:rsidR="00E5629B" w:rsidRPr="00E5629B" w:rsidRDefault="00E5629B" w:rsidP="0082650A">
      <w:pPr>
        <w:pStyle w:val="Akapitzlist"/>
        <w:numPr>
          <w:ilvl w:val="4"/>
          <w:numId w:val="37"/>
        </w:numPr>
        <w:spacing w:before="60" w:after="60"/>
        <w:jc w:val="left"/>
        <w:rPr>
          <w:rFonts w:ascii="Verdana" w:hAnsi="Verdana" w:cs="Calibri"/>
          <w:color w:val="FF0000"/>
          <w:sz w:val="18"/>
          <w:szCs w:val="18"/>
        </w:rPr>
      </w:pPr>
      <w:r w:rsidRPr="00E5629B">
        <w:rPr>
          <w:rFonts w:ascii="Verdana" w:hAnsi="Verdana" w:cs="Calibri"/>
          <w:color w:val="FF0000"/>
          <w:sz w:val="18"/>
          <w:szCs w:val="18"/>
        </w:rPr>
        <w:t>Wymiana istniejących przewodów linii oświetlenia ulicznego na nowe przewody typu AsXSn 2x25 mm2 od stanowiska słupowego nr 15 do stanowiska słupowego nr 50, bez odgałęzień za stanowiskiem 20, 28, 39, 46 oraz 50. Długość około 1,035km.</w:t>
      </w:r>
    </w:p>
    <w:p w14:paraId="2FB0D452" w14:textId="63F825DF" w:rsidR="00E5629B" w:rsidRPr="00E5629B" w:rsidRDefault="00E5629B" w:rsidP="00E5629B">
      <w:pPr>
        <w:pStyle w:val="Akapitzlist"/>
        <w:numPr>
          <w:ilvl w:val="4"/>
          <w:numId w:val="37"/>
        </w:numPr>
        <w:spacing w:before="60" w:after="60"/>
        <w:jc w:val="left"/>
        <w:rPr>
          <w:rFonts w:ascii="Verdana" w:hAnsi="Verdana" w:cs="Calibri"/>
          <w:color w:val="FF0000"/>
          <w:sz w:val="18"/>
          <w:szCs w:val="18"/>
        </w:rPr>
      </w:pPr>
      <w:r w:rsidRPr="00E5629B">
        <w:rPr>
          <w:rFonts w:ascii="Verdana" w:hAnsi="Verdana" w:cs="Calibri"/>
          <w:color w:val="FF0000"/>
          <w:sz w:val="18"/>
          <w:szCs w:val="18"/>
        </w:rPr>
        <w:t>Wymiana istniejących stanowisk słupowych na nowe z żerdzi wirowanej:                                 słup nr 23 typu RPK-E10,5/15, słup nr 24 typu N-E10,5/6, słup nr 48 typu K-10,5/6, słup nr 50 typu N-E10,5/6, słup nr 51 typu K-E10,5/12</w:t>
      </w:r>
    </w:p>
    <w:p w14:paraId="541053FE" w14:textId="5A5E0524" w:rsidR="00E5629B" w:rsidRPr="00E5629B" w:rsidRDefault="00E5629B" w:rsidP="0077043D">
      <w:pPr>
        <w:pStyle w:val="Akapitzlist"/>
        <w:numPr>
          <w:ilvl w:val="4"/>
          <w:numId w:val="37"/>
        </w:numPr>
        <w:spacing w:before="60" w:after="60"/>
        <w:jc w:val="left"/>
        <w:rPr>
          <w:rFonts w:ascii="Verdana" w:hAnsi="Verdana" w:cs="Calibri"/>
          <w:color w:val="FF0000"/>
          <w:sz w:val="18"/>
          <w:szCs w:val="18"/>
        </w:rPr>
      </w:pPr>
      <w:r w:rsidRPr="00E5629B">
        <w:rPr>
          <w:rFonts w:ascii="Verdana" w:hAnsi="Verdana" w:cs="Calibri"/>
          <w:color w:val="FF0000"/>
          <w:sz w:val="18"/>
          <w:szCs w:val="18"/>
        </w:rPr>
        <w:t>Wymiana istniejących przyłączy napowietrznych typu AL (18szt.) na izolowane typu AsXSn 4(2)x25 mm2. Łączna długość przyłączy około 0,81km.</w:t>
      </w:r>
    </w:p>
    <w:p w14:paraId="3702CA29" w14:textId="461C796D" w:rsidR="00493598" w:rsidRPr="00E5629B" w:rsidRDefault="00E5629B" w:rsidP="00E5629B">
      <w:pPr>
        <w:pStyle w:val="Akapitzlist"/>
        <w:numPr>
          <w:ilvl w:val="4"/>
          <w:numId w:val="37"/>
        </w:numPr>
        <w:spacing w:before="60" w:after="60"/>
        <w:jc w:val="left"/>
        <w:rPr>
          <w:rFonts w:ascii="Verdana" w:hAnsi="Verdana" w:cs="Calibri"/>
          <w:color w:val="FF0000"/>
          <w:sz w:val="18"/>
          <w:szCs w:val="18"/>
        </w:rPr>
      </w:pPr>
      <w:r w:rsidRPr="00E5629B">
        <w:rPr>
          <w:rFonts w:ascii="Verdana" w:hAnsi="Verdana" w:cs="Calibri"/>
          <w:color w:val="FF0000"/>
          <w:sz w:val="18"/>
          <w:szCs w:val="18"/>
        </w:rPr>
        <w:t>Przełożenie istniejących przyłączy oraz opraw oświetlenia ulicznego na nowe słupy.</w:t>
      </w:r>
    </w:p>
    <w:p w14:paraId="034916A1" w14:textId="2FB95D57" w:rsidR="00CB50AD" w:rsidRPr="00493598" w:rsidRDefault="00CB50AD" w:rsidP="00493598">
      <w:pPr>
        <w:spacing w:before="60" w:after="60"/>
        <w:ind w:left="720" w:firstLine="0"/>
        <w:rPr>
          <w:rFonts w:ascii="Verdana" w:hAnsi="Verdana" w:cs="Calibri"/>
          <w:color w:val="000000" w:themeColor="text1"/>
          <w:sz w:val="18"/>
          <w:szCs w:val="18"/>
        </w:rPr>
      </w:pPr>
      <w:r w:rsidRPr="00493598">
        <w:rPr>
          <w:rFonts w:ascii="Verdana" w:hAnsi="Verdana" w:cs="Calibri"/>
          <w:color w:val="000000" w:themeColor="text1"/>
          <w:sz w:val="18"/>
          <w:szCs w:val="18"/>
        </w:rPr>
        <w:t>Zakres robót</w:t>
      </w:r>
      <w:r w:rsidR="00FF1EDB" w:rsidRPr="00493598">
        <w:rPr>
          <w:rFonts w:ascii="Verdana" w:hAnsi="Verdana" w:cs="Calibri"/>
          <w:color w:val="000000" w:themeColor="text1"/>
          <w:sz w:val="18"/>
          <w:szCs w:val="18"/>
        </w:rPr>
        <w:t xml:space="preserve"> </w:t>
      </w:r>
      <w:r w:rsidR="00264B43" w:rsidRPr="00493598">
        <w:rPr>
          <w:rFonts w:ascii="Verdana" w:hAnsi="Verdana" w:cs="Calibri"/>
          <w:color w:val="000000" w:themeColor="text1"/>
          <w:sz w:val="18"/>
          <w:szCs w:val="18"/>
        </w:rPr>
        <w:t xml:space="preserve">został oznaczony również w </w:t>
      </w:r>
      <w:r w:rsidRPr="00493598">
        <w:rPr>
          <w:rFonts w:ascii="Verdana" w:hAnsi="Verdana" w:cs="Calibri"/>
          <w:color w:val="000000" w:themeColor="text1"/>
          <w:sz w:val="18"/>
          <w:szCs w:val="18"/>
        </w:rPr>
        <w:t>załącznik</w:t>
      </w:r>
      <w:r w:rsidR="00264B43" w:rsidRPr="00493598">
        <w:rPr>
          <w:rFonts w:ascii="Verdana" w:hAnsi="Verdana" w:cs="Calibri"/>
          <w:color w:val="000000" w:themeColor="text1"/>
          <w:sz w:val="18"/>
          <w:szCs w:val="18"/>
        </w:rPr>
        <w:t>u</w:t>
      </w:r>
      <w:r w:rsidRPr="00493598">
        <w:rPr>
          <w:rFonts w:ascii="Verdana" w:hAnsi="Verdana" w:cs="Calibri"/>
          <w:color w:val="000000" w:themeColor="text1"/>
          <w:sz w:val="18"/>
          <w:szCs w:val="18"/>
        </w:rPr>
        <w:t xml:space="preserve"> graficznym</w:t>
      </w:r>
      <w:r w:rsidR="001474B3" w:rsidRPr="00493598">
        <w:rPr>
          <w:rFonts w:ascii="Verdana" w:hAnsi="Verdana" w:cs="Calibri"/>
          <w:color w:val="000000" w:themeColor="text1"/>
          <w:sz w:val="18"/>
          <w:szCs w:val="18"/>
        </w:rPr>
        <w:t xml:space="preserve"> nr 1.</w:t>
      </w:r>
      <w:r w:rsidR="007D1429" w:rsidRPr="00493598">
        <w:rPr>
          <w:rFonts w:ascii="Verdana" w:hAnsi="Verdana" w:cs="Calibri"/>
          <w:color w:val="000000" w:themeColor="text1"/>
          <w:sz w:val="18"/>
          <w:szCs w:val="18"/>
        </w:rPr>
        <w:t>4</w:t>
      </w:r>
    </w:p>
    <w:p w14:paraId="25F5E0E0" w14:textId="77777777" w:rsidR="00121410" w:rsidRPr="00D55F80" w:rsidRDefault="00121410" w:rsidP="004D3A15">
      <w:pPr>
        <w:pStyle w:val="Nagwek1"/>
        <w:rPr>
          <w:rFonts w:ascii="Verdana" w:hAnsi="Verdana"/>
          <w:color w:val="000000" w:themeColor="text1"/>
          <w:sz w:val="18"/>
          <w:szCs w:val="18"/>
          <w:lang w:val="pl-PL"/>
        </w:rPr>
      </w:pPr>
      <w:r w:rsidRPr="00D55F80">
        <w:rPr>
          <w:rFonts w:ascii="Verdana" w:hAnsi="Verdana"/>
          <w:color w:val="000000" w:themeColor="text1"/>
          <w:sz w:val="18"/>
          <w:szCs w:val="18"/>
          <w:lang w:val="pl-PL"/>
        </w:rPr>
        <w:t>Przygotowanie dokumentacji projektowej</w:t>
      </w:r>
    </w:p>
    <w:p w14:paraId="64C0C8AB" w14:textId="77777777" w:rsidR="00A71BDA" w:rsidRPr="00D55F80" w:rsidRDefault="00A71BDA" w:rsidP="00D362D1">
      <w:pPr>
        <w:keepNext/>
        <w:numPr>
          <w:ilvl w:val="1"/>
          <w:numId w:val="1"/>
        </w:numPr>
        <w:spacing w:before="160" w:line="276" w:lineRule="auto"/>
        <w:ind w:left="1002"/>
        <w:outlineLvl w:val="1"/>
        <w:rPr>
          <w:rFonts w:ascii="Verdana" w:hAnsi="Verdana"/>
          <w:b/>
          <w:color w:val="000000" w:themeColor="text1"/>
          <w:sz w:val="18"/>
          <w:szCs w:val="18"/>
        </w:rPr>
      </w:pPr>
      <w:bookmarkStart w:id="1" w:name="_Toc312846238"/>
      <w:r w:rsidRPr="00D55F80">
        <w:rPr>
          <w:rFonts w:ascii="Verdana" w:hAnsi="Verdana"/>
          <w:b/>
          <w:color w:val="000000" w:themeColor="text1"/>
          <w:sz w:val="18"/>
          <w:szCs w:val="18"/>
        </w:rPr>
        <w:t>Wymagania ogólne</w:t>
      </w:r>
      <w:bookmarkEnd w:id="1"/>
      <w:r w:rsidR="00E1551C" w:rsidRPr="00D55F80">
        <w:rPr>
          <w:rFonts w:ascii="Verdana" w:hAnsi="Verdana"/>
          <w:b/>
          <w:color w:val="000000" w:themeColor="text1"/>
          <w:sz w:val="18"/>
          <w:szCs w:val="18"/>
        </w:rPr>
        <w:t xml:space="preserve"> </w:t>
      </w:r>
    </w:p>
    <w:p w14:paraId="52DF2A0D" w14:textId="77777777" w:rsidR="00A71BDA" w:rsidRPr="00D55F80" w:rsidRDefault="00C040AB" w:rsidP="00134288">
      <w:pPr>
        <w:keepNext/>
        <w:widowControl w:val="0"/>
        <w:numPr>
          <w:ilvl w:val="0"/>
          <w:numId w:val="21"/>
        </w:numPr>
        <w:spacing w:before="60" w:after="60"/>
        <w:ind w:left="1077" w:hanging="357"/>
        <w:outlineLvl w:val="3"/>
        <w:rPr>
          <w:rFonts w:ascii="Verdana" w:hAnsi="Verdana"/>
          <w:color w:val="000000" w:themeColor="text1"/>
          <w:sz w:val="18"/>
          <w:szCs w:val="18"/>
        </w:rPr>
      </w:pPr>
      <w:r w:rsidRPr="00D55F80">
        <w:rPr>
          <w:rFonts w:ascii="Verdana" w:hAnsi="Verdana" w:cs="Calibri"/>
          <w:color w:val="000000" w:themeColor="text1"/>
          <w:sz w:val="18"/>
          <w:szCs w:val="18"/>
        </w:rPr>
        <w:t xml:space="preserve">Zamówienie w zakresie dokumentacji projektowej </w:t>
      </w:r>
      <w:r w:rsidRPr="00D55F80">
        <w:rPr>
          <w:rFonts w:ascii="Verdana" w:hAnsi="Verdana"/>
          <w:color w:val="000000" w:themeColor="text1"/>
          <w:sz w:val="18"/>
          <w:szCs w:val="18"/>
        </w:rPr>
        <w:t xml:space="preserve">obejmuje przygotowanie projektu </w:t>
      </w:r>
      <w:r w:rsidR="0030550E" w:rsidRPr="00D55F80">
        <w:rPr>
          <w:rFonts w:ascii="Verdana" w:hAnsi="Verdana"/>
          <w:sz w:val="18"/>
          <w:szCs w:val="18"/>
        </w:rPr>
        <w:t xml:space="preserve">wykonawczo - </w:t>
      </w:r>
      <w:r w:rsidRPr="00D55F80">
        <w:rPr>
          <w:rFonts w:ascii="Verdana" w:hAnsi="Verdana"/>
          <w:sz w:val="18"/>
          <w:szCs w:val="18"/>
        </w:rPr>
        <w:t xml:space="preserve">technicznego </w:t>
      </w:r>
      <w:r w:rsidRPr="00D55F80">
        <w:rPr>
          <w:rFonts w:ascii="Verdana" w:hAnsi="Verdana"/>
          <w:color w:val="000000" w:themeColor="text1"/>
          <w:sz w:val="18"/>
          <w:szCs w:val="18"/>
        </w:rPr>
        <w:t>dla budowy</w:t>
      </w:r>
      <w:r w:rsidR="00286B0E" w:rsidRPr="00D55F80">
        <w:rPr>
          <w:rFonts w:ascii="Verdana" w:hAnsi="Verdana"/>
          <w:color w:val="000000" w:themeColor="text1"/>
          <w:sz w:val="18"/>
          <w:szCs w:val="18"/>
        </w:rPr>
        <w:t>/przebudowy</w:t>
      </w:r>
      <w:r w:rsidRPr="00D55F80">
        <w:rPr>
          <w:rFonts w:ascii="Verdana" w:hAnsi="Verdana"/>
          <w:color w:val="000000" w:themeColor="text1"/>
          <w:sz w:val="18"/>
          <w:szCs w:val="18"/>
        </w:rPr>
        <w:t xml:space="preserve"> urządzeń elektroenergetycznych, sporządzonej zgodnie z normami, przepisami, zasadami współczesnej wiedzy technicznej, przepisami BHP.</w:t>
      </w:r>
    </w:p>
    <w:p w14:paraId="565D1E12" w14:textId="77777777" w:rsidR="00A71BDA" w:rsidRPr="00D55F80" w:rsidRDefault="00A71BDA" w:rsidP="00134288">
      <w:pPr>
        <w:pStyle w:val="Akapitzlist"/>
        <w:keepNext/>
        <w:numPr>
          <w:ilvl w:val="0"/>
          <w:numId w:val="21"/>
        </w:numPr>
        <w:spacing w:before="60" w:after="60"/>
        <w:ind w:left="1077" w:hanging="357"/>
        <w:rPr>
          <w:rFonts w:ascii="Verdana" w:hAnsi="Verdana"/>
          <w:color w:val="000000" w:themeColor="text1"/>
          <w:sz w:val="18"/>
          <w:szCs w:val="18"/>
        </w:rPr>
      </w:pPr>
      <w:bookmarkStart w:id="2" w:name="_Toc312846239"/>
      <w:r w:rsidRPr="00D55F80">
        <w:rPr>
          <w:rFonts w:ascii="Verdana" w:hAnsi="Verdana"/>
          <w:color w:val="000000" w:themeColor="text1"/>
          <w:sz w:val="18"/>
          <w:szCs w:val="18"/>
        </w:rPr>
        <w:t>Rozwiązania techniczne, zastosowanie materiałów i urządzeń elektroenergetycznych wi</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 xml:space="preserve">y być zgodne z obowiązującymi w PGE </w:t>
      </w:r>
      <w:r w:rsidR="007E7402" w:rsidRPr="00D55F80">
        <w:rPr>
          <w:rFonts w:ascii="Verdana" w:hAnsi="Verdana"/>
          <w:color w:val="000000" w:themeColor="text1"/>
          <w:sz w:val="18"/>
          <w:szCs w:val="18"/>
        </w:rPr>
        <w:t>Dystrybucja S.A. Oddział Łódź</w:t>
      </w:r>
      <w:r w:rsidRPr="00D55F80">
        <w:rPr>
          <w:rFonts w:ascii="Verdana" w:hAnsi="Verdana"/>
          <w:color w:val="000000" w:themeColor="text1"/>
          <w:sz w:val="18"/>
          <w:szCs w:val="18"/>
        </w:rPr>
        <w:t xml:space="preserve"> standardami </w:t>
      </w:r>
      <w:r w:rsidRPr="00D55F80">
        <w:rPr>
          <w:rFonts w:ascii="Verdana" w:hAnsi="Verdana"/>
          <w:color w:val="000000" w:themeColor="text1"/>
          <w:sz w:val="18"/>
          <w:szCs w:val="18"/>
        </w:rPr>
        <w:lastRenderedPageBreak/>
        <w:t xml:space="preserve">budowy urządzeń objętych w opracowaniu </w:t>
      </w:r>
      <w:r w:rsidRPr="00D55F80">
        <w:rPr>
          <w:rFonts w:ascii="Verdana" w:hAnsi="Verdana"/>
          <w:b/>
          <w:color w:val="000000" w:themeColor="text1"/>
          <w:sz w:val="18"/>
          <w:szCs w:val="18"/>
        </w:rPr>
        <w:t>„Wytyczne do budowy systemów elektroenergetycznych w PGE Dystrybucja S.A”</w:t>
      </w:r>
      <w:r w:rsidR="00F1140A" w:rsidRPr="00D55F80">
        <w:rPr>
          <w:rFonts w:ascii="Verdana" w:hAnsi="Verdana"/>
          <w:b/>
          <w:color w:val="000000" w:themeColor="text1"/>
          <w:sz w:val="18"/>
          <w:szCs w:val="18"/>
        </w:rPr>
        <w:t xml:space="preserve"> zwanych WBSE</w:t>
      </w:r>
      <w:r w:rsidR="00286B0E" w:rsidRPr="00D55F80">
        <w:rPr>
          <w:rFonts w:ascii="Verdana" w:hAnsi="Verdana"/>
          <w:b/>
          <w:color w:val="000000" w:themeColor="text1"/>
          <w:sz w:val="18"/>
          <w:szCs w:val="18"/>
        </w:rPr>
        <w:t>.</w:t>
      </w:r>
    </w:p>
    <w:bookmarkEnd w:id="2"/>
    <w:p w14:paraId="4D578137" w14:textId="7BCAFDE9" w:rsidR="00A71BDA" w:rsidRPr="00D55F80" w:rsidRDefault="00286B0E" w:rsidP="00134288">
      <w:pPr>
        <w:keepNext/>
        <w:widowControl w:val="0"/>
        <w:numPr>
          <w:ilvl w:val="0"/>
          <w:numId w:val="21"/>
        </w:numPr>
        <w:spacing w:before="60" w:after="60"/>
        <w:ind w:left="1077" w:hanging="357"/>
        <w:outlineLvl w:val="3"/>
        <w:rPr>
          <w:rFonts w:ascii="Verdana" w:hAnsi="Verdana"/>
          <w:color w:val="000000" w:themeColor="text1"/>
          <w:sz w:val="18"/>
          <w:szCs w:val="18"/>
        </w:rPr>
      </w:pPr>
      <w:r w:rsidRPr="00D55F80">
        <w:rPr>
          <w:rFonts w:ascii="Verdana" w:hAnsi="Verdana"/>
          <w:color w:val="000000" w:themeColor="text1"/>
          <w:sz w:val="18"/>
          <w:szCs w:val="18"/>
        </w:rPr>
        <w:t>Dokumentacja projektowa będzie przedłożona</w:t>
      </w:r>
      <w:r w:rsidR="00A71BDA" w:rsidRPr="00D55F80">
        <w:rPr>
          <w:rFonts w:ascii="Verdana" w:hAnsi="Verdana"/>
          <w:color w:val="000000" w:themeColor="text1"/>
          <w:sz w:val="18"/>
          <w:szCs w:val="18"/>
        </w:rPr>
        <w:t xml:space="preserve"> Zamawiającemu </w:t>
      </w:r>
      <w:r w:rsidR="00A71BDA" w:rsidRPr="00D55F80">
        <w:rPr>
          <w:rFonts w:ascii="Verdana" w:hAnsi="Verdana"/>
          <w:b/>
          <w:color w:val="000000" w:themeColor="text1"/>
          <w:sz w:val="18"/>
          <w:szCs w:val="18"/>
        </w:rPr>
        <w:t>do uzgodnie</w:t>
      </w:r>
      <w:r w:rsidR="00CB50AD" w:rsidRPr="00D55F80">
        <w:rPr>
          <w:rFonts w:ascii="Verdana" w:hAnsi="Verdana"/>
          <w:b/>
          <w:color w:val="000000" w:themeColor="text1"/>
          <w:sz w:val="18"/>
          <w:szCs w:val="18"/>
        </w:rPr>
        <w:t xml:space="preserve">nia </w:t>
      </w:r>
      <w:r w:rsidR="001172DA">
        <w:rPr>
          <w:rFonts w:ascii="Verdana" w:hAnsi="Verdana"/>
          <w:b/>
          <w:color w:val="000000" w:themeColor="text1"/>
          <w:sz w:val="18"/>
          <w:szCs w:val="18"/>
        </w:rPr>
        <w:br/>
      </w:r>
      <w:r w:rsidR="00CB50AD" w:rsidRPr="00D55F80">
        <w:rPr>
          <w:rFonts w:ascii="Verdana" w:hAnsi="Verdana"/>
          <w:b/>
          <w:color w:val="000000" w:themeColor="text1"/>
          <w:sz w:val="18"/>
          <w:szCs w:val="18"/>
        </w:rPr>
        <w:t xml:space="preserve">i podlega </w:t>
      </w:r>
      <w:r w:rsidR="00A71BDA" w:rsidRPr="00D55F80">
        <w:rPr>
          <w:rFonts w:ascii="Verdana" w:hAnsi="Verdana"/>
          <w:b/>
          <w:color w:val="000000" w:themeColor="text1"/>
          <w:sz w:val="18"/>
          <w:szCs w:val="18"/>
        </w:rPr>
        <w:t>akceptacji</w:t>
      </w:r>
      <w:r w:rsidR="00E1551C" w:rsidRPr="00D55F80">
        <w:rPr>
          <w:rFonts w:ascii="Verdana" w:hAnsi="Verdana"/>
          <w:b/>
          <w:color w:val="000000" w:themeColor="text1"/>
          <w:sz w:val="18"/>
          <w:szCs w:val="18"/>
        </w:rPr>
        <w:t xml:space="preserve"> przed </w:t>
      </w:r>
      <w:r w:rsidR="00CB50AD" w:rsidRPr="00D55F80">
        <w:rPr>
          <w:rFonts w:ascii="Verdana" w:hAnsi="Verdana"/>
          <w:b/>
          <w:color w:val="000000" w:themeColor="text1"/>
          <w:sz w:val="18"/>
          <w:szCs w:val="18"/>
        </w:rPr>
        <w:t xml:space="preserve">rozpoczęciem </w:t>
      </w:r>
      <w:r w:rsidR="00E1551C" w:rsidRPr="00D55F80">
        <w:rPr>
          <w:rFonts w:ascii="Verdana" w:hAnsi="Verdana"/>
          <w:b/>
          <w:color w:val="000000" w:themeColor="text1"/>
          <w:sz w:val="18"/>
          <w:szCs w:val="18"/>
        </w:rPr>
        <w:t>robót budowlano –</w:t>
      </w:r>
      <w:r w:rsidRPr="00D55F80">
        <w:rPr>
          <w:rFonts w:ascii="Verdana" w:hAnsi="Verdana"/>
          <w:b/>
          <w:color w:val="000000" w:themeColor="text1"/>
          <w:sz w:val="18"/>
          <w:szCs w:val="18"/>
        </w:rPr>
        <w:t xml:space="preserve"> montażowych</w:t>
      </w:r>
      <w:r w:rsidR="00A71BDA" w:rsidRPr="00D55F80">
        <w:rPr>
          <w:rFonts w:ascii="Verdana" w:hAnsi="Verdana"/>
          <w:color w:val="000000" w:themeColor="text1"/>
          <w:sz w:val="18"/>
          <w:szCs w:val="18"/>
        </w:rPr>
        <w:t xml:space="preserve">. Uzgodnienie przez Zamawiającego </w:t>
      </w:r>
      <w:r w:rsidR="00E1551C" w:rsidRPr="00D55F80">
        <w:rPr>
          <w:rFonts w:ascii="Verdana" w:hAnsi="Verdana"/>
          <w:color w:val="000000" w:themeColor="text1"/>
          <w:sz w:val="18"/>
          <w:szCs w:val="18"/>
        </w:rPr>
        <w:t>projektu</w:t>
      </w:r>
      <w:r w:rsidR="00A71BDA" w:rsidRPr="00D55F80">
        <w:rPr>
          <w:rFonts w:ascii="Verdana" w:hAnsi="Verdana"/>
          <w:color w:val="000000" w:themeColor="text1"/>
          <w:sz w:val="18"/>
          <w:szCs w:val="18"/>
        </w:rPr>
        <w:t xml:space="preserve"> nie zwalnia Wykonawcy od zrealizowania zakresu prac zgodnie z wiedzą techniczną.</w:t>
      </w:r>
    </w:p>
    <w:p w14:paraId="3104EB4E" w14:textId="77777777" w:rsidR="00A71BDA" w:rsidRPr="00D55F80" w:rsidRDefault="00A71BDA" w:rsidP="00134288">
      <w:pPr>
        <w:keepNext/>
        <w:widowControl w:val="0"/>
        <w:numPr>
          <w:ilvl w:val="0"/>
          <w:numId w:val="21"/>
        </w:numPr>
        <w:spacing w:before="60" w:after="60"/>
        <w:ind w:left="1077" w:hanging="357"/>
        <w:outlineLvl w:val="3"/>
        <w:rPr>
          <w:rFonts w:ascii="Verdana" w:hAnsi="Verdana"/>
          <w:sz w:val="18"/>
          <w:szCs w:val="18"/>
        </w:rPr>
      </w:pPr>
      <w:r w:rsidRPr="00D55F80">
        <w:rPr>
          <w:rFonts w:ascii="Verdana" w:hAnsi="Verdana"/>
          <w:color w:val="000000" w:themeColor="text1"/>
          <w:sz w:val="18"/>
          <w:szCs w:val="18"/>
        </w:rPr>
        <w:t>Wykonawca w ramach wykonania przedmiotu umowy zobowiązany jest do pełnienia nadzoru autorskiego na budow</w:t>
      </w:r>
      <w:r w:rsidR="00286B0E" w:rsidRPr="00D55F80">
        <w:rPr>
          <w:rFonts w:ascii="Verdana" w:hAnsi="Verdana"/>
          <w:color w:val="000000" w:themeColor="text1"/>
          <w:sz w:val="18"/>
          <w:szCs w:val="18"/>
        </w:rPr>
        <w:t>ie realizowanej według wykonanej</w:t>
      </w:r>
      <w:r w:rsidRPr="00D55F80">
        <w:rPr>
          <w:rFonts w:ascii="Verdana" w:hAnsi="Verdana"/>
          <w:color w:val="000000" w:themeColor="text1"/>
          <w:sz w:val="18"/>
          <w:szCs w:val="18"/>
        </w:rPr>
        <w:t xml:space="preserve"> przez siebie </w:t>
      </w:r>
      <w:r w:rsidR="00286B0E" w:rsidRPr="00D55F80">
        <w:rPr>
          <w:rFonts w:ascii="Verdana" w:hAnsi="Verdana"/>
          <w:sz w:val="18"/>
          <w:szCs w:val="18"/>
        </w:rPr>
        <w:t>dokumentacji projektowej</w:t>
      </w:r>
      <w:r w:rsidRPr="00D55F80">
        <w:rPr>
          <w:rFonts w:ascii="Verdana" w:hAnsi="Verdana"/>
          <w:sz w:val="18"/>
          <w:szCs w:val="18"/>
        </w:rPr>
        <w:t>, w zakresie czy</w:t>
      </w:r>
      <w:r w:rsidR="00F763F1" w:rsidRPr="00D55F80">
        <w:rPr>
          <w:rFonts w:ascii="Verdana" w:hAnsi="Verdana"/>
          <w:sz w:val="18"/>
          <w:szCs w:val="18"/>
        </w:rPr>
        <w:t>nn</w:t>
      </w:r>
      <w:r w:rsidRPr="00D55F80">
        <w:rPr>
          <w:rFonts w:ascii="Verdana" w:hAnsi="Verdana"/>
          <w:sz w:val="18"/>
          <w:szCs w:val="18"/>
        </w:rPr>
        <w:t>ości wynikających z Prawa Budowlanego</w:t>
      </w:r>
      <w:r w:rsidR="00286B0E" w:rsidRPr="00D55F80">
        <w:rPr>
          <w:rFonts w:ascii="Verdana" w:hAnsi="Verdana"/>
          <w:sz w:val="18"/>
          <w:szCs w:val="18"/>
        </w:rPr>
        <w:t>.</w:t>
      </w:r>
    </w:p>
    <w:p w14:paraId="24C3DE63" w14:textId="77777777" w:rsidR="006C220B" w:rsidRPr="00D55F80" w:rsidRDefault="0030550E" w:rsidP="006C220B">
      <w:pPr>
        <w:keepNext/>
        <w:widowControl w:val="0"/>
        <w:numPr>
          <w:ilvl w:val="0"/>
          <w:numId w:val="21"/>
        </w:numPr>
        <w:spacing w:before="60" w:after="60"/>
        <w:ind w:left="1077" w:hanging="357"/>
        <w:outlineLvl w:val="3"/>
        <w:rPr>
          <w:rFonts w:ascii="Verdana" w:hAnsi="Verdana" w:cstheme="minorHAnsi"/>
          <w:color w:val="000000" w:themeColor="text1"/>
          <w:sz w:val="18"/>
          <w:szCs w:val="18"/>
        </w:rPr>
      </w:pPr>
      <w:r w:rsidRPr="00D55F80">
        <w:rPr>
          <w:rFonts w:ascii="Verdana" w:hAnsi="Verdana"/>
          <w:sz w:val="18"/>
          <w:szCs w:val="18"/>
        </w:rPr>
        <w:t xml:space="preserve">Dokumentacje </w:t>
      </w:r>
      <w:r w:rsidR="00A71BDA" w:rsidRPr="00D55F80">
        <w:rPr>
          <w:rFonts w:ascii="Verdana" w:hAnsi="Verdana"/>
          <w:sz w:val="18"/>
          <w:szCs w:val="18"/>
        </w:rPr>
        <w:t>nal</w:t>
      </w:r>
      <w:r w:rsidRPr="00D55F80">
        <w:rPr>
          <w:rFonts w:ascii="Verdana" w:hAnsi="Verdana"/>
          <w:sz w:val="18"/>
          <w:szCs w:val="18"/>
        </w:rPr>
        <w:t xml:space="preserve">eży sporządzić w języku polskim, </w:t>
      </w:r>
      <w:r w:rsidR="00A71BDA" w:rsidRPr="00D55F80">
        <w:rPr>
          <w:rFonts w:ascii="Verdana" w:hAnsi="Verdana" w:cstheme="minorHAnsi"/>
          <w:sz w:val="18"/>
          <w:szCs w:val="18"/>
        </w:rPr>
        <w:t xml:space="preserve">w formie papierowej </w:t>
      </w:r>
      <w:r w:rsidRPr="00D55F80">
        <w:rPr>
          <w:rFonts w:ascii="Verdana" w:hAnsi="Verdana" w:cstheme="minorHAnsi"/>
          <w:sz w:val="18"/>
          <w:szCs w:val="18"/>
        </w:rPr>
        <w:t xml:space="preserve">i elektronicznej </w:t>
      </w:r>
      <w:r w:rsidR="006C220B" w:rsidRPr="00D55F80">
        <w:rPr>
          <w:rFonts w:ascii="Verdana" w:hAnsi="Verdana" w:cstheme="minorHAnsi"/>
          <w:sz w:val="18"/>
          <w:szCs w:val="18"/>
        </w:rPr>
        <w:br/>
      </w:r>
      <w:r w:rsidR="00A71BDA" w:rsidRPr="00D55F80">
        <w:rPr>
          <w:rFonts w:ascii="Verdana" w:hAnsi="Verdana" w:cstheme="minorHAnsi"/>
          <w:color w:val="000000" w:themeColor="text1"/>
          <w:sz w:val="18"/>
          <w:szCs w:val="18"/>
        </w:rPr>
        <w:t>w ilości</w:t>
      </w:r>
      <w:r w:rsidR="002E275F" w:rsidRPr="00D55F80">
        <w:rPr>
          <w:rFonts w:ascii="Verdana" w:hAnsi="Verdana" w:cstheme="minorHAnsi"/>
          <w:color w:val="000000" w:themeColor="text1"/>
          <w:sz w:val="18"/>
          <w:szCs w:val="18"/>
        </w:rPr>
        <w:t xml:space="preserve"> zgodnej z zapisami </w:t>
      </w:r>
      <w:r w:rsidRPr="00D55F80">
        <w:rPr>
          <w:rFonts w:ascii="Verdana" w:hAnsi="Verdana" w:cstheme="minorHAnsi"/>
          <w:color w:val="000000" w:themeColor="text1"/>
          <w:sz w:val="18"/>
          <w:szCs w:val="18"/>
        </w:rPr>
        <w:t xml:space="preserve">zawartymi w </w:t>
      </w:r>
      <w:r w:rsidR="002E275F" w:rsidRPr="00D55F80">
        <w:rPr>
          <w:rFonts w:ascii="Verdana" w:hAnsi="Verdana" w:cstheme="minorHAnsi"/>
          <w:color w:val="000000" w:themeColor="text1"/>
          <w:sz w:val="18"/>
          <w:szCs w:val="18"/>
        </w:rPr>
        <w:t>umow</w:t>
      </w:r>
      <w:r w:rsidRPr="00D55F80">
        <w:rPr>
          <w:rFonts w:ascii="Verdana" w:hAnsi="Verdana" w:cstheme="minorHAnsi"/>
          <w:color w:val="000000" w:themeColor="text1"/>
          <w:sz w:val="18"/>
          <w:szCs w:val="18"/>
        </w:rPr>
        <w:t>ie</w:t>
      </w:r>
      <w:r w:rsidR="002E275F" w:rsidRPr="00D55F80">
        <w:rPr>
          <w:rFonts w:ascii="Verdana" w:hAnsi="Verdana" w:cstheme="minorHAnsi"/>
          <w:color w:val="000000" w:themeColor="text1"/>
          <w:sz w:val="18"/>
          <w:szCs w:val="18"/>
        </w:rPr>
        <w:t xml:space="preserve">, której wzór jest załącznikiem do </w:t>
      </w:r>
      <w:r w:rsidR="00064A37" w:rsidRPr="00D55F80">
        <w:rPr>
          <w:rFonts w:ascii="Verdana" w:hAnsi="Verdana" w:cstheme="minorHAnsi"/>
          <w:i/>
          <w:color w:val="000000" w:themeColor="text1"/>
          <w:sz w:val="18"/>
          <w:szCs w:val="18"/>
        </w:rPr>
        <w:t>S</w:t>
      </w:r>
      <w:r w:rsidR="00001080" w:rsidRPr="00D55F80">
        <w:rPr>
          <w:rFonts w:ascii="Verdana" w:hAnsi="Verdana" w:cstheme="minorHAnsi"/>
          <w:i/>
          <w:color w:val="000000" w:themeColor="text1"/>
          <w:sz w:val="18"/>
          <w:szCs w:val="18"/>
        </w:rPr>
        <w:t>WZ</w:t>
      </w:r>
      <w:r w:rsidR="002E275F" w:rsidRPr="00D55F80">
        <w:rPr>
          <w:rFonts w:ascii="Verdana" w:hAnsi="Verdana" w:cstheme="minorHAnsi"/>
          <w:color w:val="000000" w:themeColor="text1"/>
          <w:sz w:val="18"/>
          <w:szCs w:val="18"/>
        </w:rPr>
        <w:t>.</w:t>
      </w:r>
    </w:p>
    <w:p w14:paraId="093747A5" w14:textId="77777777" w:rsidR="00682531" w:rsidRPr="00D55F80" w:rsidRDefault="00682531" w:rsidP="006C220B">
      <w:pPr>
        <w:pStyle w:val="Nagwek2"/>
        <w:rPr>
          <w:rFonts w:ascii="Verdana" w:hAnsi="Verdana"/>
          <w:sz w:val="18"/>
          <w:szCs w:val="18"/>
        </w:rPr>
      </w:pPr>
      <w:r w:rsidRPr="00D55F80">
        <w:rPr>
          <w:rFonts w:ascii="Verdana" w:hAnsi="Verdana"/>
          <w:sz w:val="18"/>
          <w:szCs w:val="18"/>
        </w:rPr>
        <w:t>Wymagania w zakresie pozyskania tytułu prawnego do nieruchomości.</w:t>
      </w:r>
    </w:p>
    <w:p w14:paraId="28C449F4" w14:textId="77777777" w:rsidR="00682531" w:rsidRPr="00D55F80" w:rsidRDefault="00682531" w:rsidP="00682531">
      <w:pPr>
        <w:keepNext/>
        <w:widowControl w:val="0"/>
        <w:spacing w:before="60" w:after="60"/>
        <w:ind w:left="709" w:hanging="283"/>
        <w:outlineLvl w:val="3"/>
        <w:rPr>
          <w:rFonts w:ascii="Verdana" w:hAnsi="Verdana" w:cstheme="minorHAnsi"/>
          <w:b/>
          <w:color w:val="000000" w:themeColor="text1"/>
          <w:sz w:val="18"/>
          <w:szCs w:val="18"/>
        </w:rPr>
      </w:pPr>
      <w:r w:rsidRPr="00D55F80">
        <w:rPr>
          <w:rFonts w:ascii="Verdana" w:hAnsi="Verdana" w:cstheme="minorHAnsi"/>
          <w:color w:val="000000" w:themeColor="text1"/>
          <w:sz w:val="18"/>
          <w:szCs w:val="18"/>
        </w:rPr>
        <w:t xml:space="preserve">1) Wykonawca jest zobowiązany pozyskać tytuł prawny zgodnie z Wytycznymi dla opracowywania dokumentacji projektowych w zakresie pozyskiwania tytułów prawnych do nieruchomości dla infrastruktury elektroenergetycznej (zał. nr 2) z zastrzeżeniem pkt 2. </w:t>
      </w:r>
    </w:p>
    <w:p w14:paraId="0D55D449" w14:textId="77777777" w:rsidR="00682531" w:rsidRPr="00D55F80" w:rsidRDefault="00682531" w:rsidP="00682531">
      <w:pPr>
        <w:keepNext/>
        <w:widowControl w:val="0"/>
        <w:spacing w:before="60" w:after="60"/>
        <w:ind w:left="709" w:hanging="283"/>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2) pozyskanie tytułu prawnego w zakresie wskazanym w pkt 1 nie jest konieczne w sytuacji, gdy:</w:t>
      </w:r>
    </w:p>
    <w:p w14:paraId="30BDA24D" w14:textId="77777777" w:rsidR="00682531" w:rsidRPr="00D55F80" w:rsidRDefault="00682531" w:rsidP="00682531">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a) zamawiającemu przysługuje tytuł prawny do nieruchomości, który umożliwia przeprowadzenie prac objętych zamówieniem i dalszą eksploatację urządzeń- w takim wypadku Wykonawca jest zobowiązany do organizacji prac,</w:t>
      </w:r>
    </w:p>
    <w:p w14:paraId="76083D22" w14:textId="77777777" w:rsidR="00682531" w:rsidRPr="00D55F80" w:rsidRDefault="00682531" w:rsidP="006C220B">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 xml:space="preserve">b) z uwagi na zakres prac nie ulegnie zmianie dotychczasowy sposób korzystania </w:t>
      </w:r>
      <w:r w:rsidR="006C220B" w:rsidRPr="00D55F80">
        <w:rPr>
          <w:rFonts w:ascii="Verdana" w:hAnsi="Verdana" w:cstheme="minorHAnsi"/>
          <w:color w:val="000000" w:themeColor="text1"/>
          <w:sz w:val="18"/>
          <w:szCs w:val="18"/>
        </w:rPr>
        <w:br/>
      </w:r>
      <w:r w:rsidRPr="00D55F80">
        <w:rPr>
          <w:rFonts w:ascii="Verdana" w:hAnsi="Verdana" w:cstheme="minorHAnsi"/>
          <w:color w:val="000000" w:themeColor="text1"/>
          <w:sz w:val="18"/>
          <w:szCs w:val="18"/>
        </w:rPr>
        <w:t>z nieruch</w:t>
      </w:r>
      <w:r w:rsidR="00945F40" w:rsidRPr="00D55F80">
        <w:rPr>
          <w:rFonts w:ascii="Verdana" w:hAnsi="Verdana" w:cstheme="minorHAnsi"/>
          <w:color w:val="000000" w:themeColor="text1"/>
          <w:sz w:val="18"/>
          <w:szCs w:val="18"/>
        </w:rPr>
        <w:t xml:space="preserve">omości, (np. wymiana szafek </w:t>
      </w:r>
      <w:r w:rsidR="006C220B" w:rsidRPr="00D55F80">
        <w:rPr>
          <w:rFonts w:ascii="Verdana" w:hAnsi="Verdana" w:cstheme="minorHAnsi"/>
          <w:color w:val="000000" w:themeColor="text1"/>
          <w:sz w:val="18"/>
          <w:szCs w:val="18"/>
        </w:rPr>
        <w:t>stacyjnych, wymiana reklozerów, wymiana</w:t>
      </w:r>
      <w:r w:rsidRPr="00D55F80">
        <w:rPr>
          <w:rFonts w:ascii="Verdana" w:hAnsi="Verdana" w:cstheme="minorHAnsi"/>
          <w:color w:val="000000" w:themeColor="text1"/>
          <w:sz w:val="18"/>
          <w:szCs w:val="18"/>
        </w:rPr>
        <w:t xml:space="preserve"> rozdzielni</w:t>
      </w:r>
      <w:r w:rsidR="006C220B" w:rsidRPr="00D55F80">
        <w:rPr>
          <w:rFonts w:ascii="Verdana" w:hAnsi="Verdana" w:cstheme="minorHAnsi"/>
          <w:color w:val="000000" w:themeColor="text1"/>
          <w:sz w:val="18"/>
          <w:szCs w:val="18"/>
        </w:rPr>
        <w:t>c</w:t>
      </w:r>
      <w:r w:rsidRPr="00D55F80">
        <w:rPr>
          <w:rFonts w:ascii="Verdana" w:hAnsi="Verdana" w:cstheme="minorHAnsi"/>
          <w:color w:val="000000" w:themeColor="text1"/>
          <w:sz w:val="18"/>
          <w:szCs w:val="18"/>
        </w:rPr>
        <w:t xml:space="preserve"> n</w:t>
      </w:r>
      <w:r w:rsidR="00D41B1C" w:rsidRPr="00D55F80">
        <w:rPr>
          <w:rFonts w:ascii="Verdana" w:hAnsi="Verdana" w:cstheme="minorHAnsi"/>
          <w:color w:val="000000" w:themeColor="text1"/>
          <w:sz w:val="18"/>
          <w:szCs w:val="18"/>
        </w:rPr>
        <w:t>n</w:t>
      </w:r>
      <w:r w:rsidRPr="00D55F80">
        <w:rPr>
          <w:rFonts w:ascii="Verdana" w:hAnsi="Verdana" w:cstheme="minorHAnsi"/>
          <w:color w:val="000000" w:themeColor="text1"/>
          <w:sz w:val="18"/>
          <w:szCs w:val="18"/>
        </w:rPr>
        <w:t xml:space="preserve"> w stacjach wnęt</w:t>
      </w:r>
      <w:r w:rsidR="006C220B" w:rsidRPr="00D55F80">
        <w:rPr>
          <w:rFonts w:ascii="Verdana" w:hAnsi="Verdana" w:cstheme="minorHAnsi"/>
          <w:color w:val="000000" w:themeColor="text1"/>
          <w:sz w:val="18"/>
          <w:szCs w:val="18"/>
        </w:rPr>
        <w:t>rzowych lub budynkowych, wymiana przewodów, wymiana</w:t>
      </w:r>
      <w:r w:rsidRPr="00D55F80">
        <w:rPr>
          <w:rFonts w:ascii="Verdana" w:hAnsi="Verdana" w:cstheme="minorHAnsi"/>
          <w:color w:val="000000" w:themeColor="text1"/>
          <w:sz w:val="18"/>
          <w:szCs w:val="18"/>
        </w:rPr>
        <w:t xml:space="preserve"> słupów </w:t>
      </w:r>
      <w:r w:rsidR="006C220B" w:rsidRPr="00D55F80">
        <w:rPr>
          <w:rFonts w:ascii="Verdana" w:hAnsi="Verdana" w:cstheme="minorHAnsi"/>
          <w:color w:val="000000" w:themeColor="text1"/>
          <w:sz w:val="18"/>
          <w:szCs w:val="18"/>
        </w:rPr>
        <w:br/>
      </w:r>
      <w:r w:rsidRPr="00D55F80">
        <w:rPr>
          <w:rFonts w:ascii="Verdana" w:hAnsi="Verdana" w:cstheme="minorHAnsi"/>
          <w:color w:val="000000" w:themeColor="text1"/>
          <w:sz w:val="18"/>
          <w:szCs w:val="18"/>
        </w:rPr>
        <w:t xml:space="preserve">w istniejących lokalizacjach), </w:t>
      </w:r>
    </w:p>
    <w:p w14:paraId="351E4766" w14:textId="5FFB5C7B" w:rsidR="00682531" w:rsidRPr="00D55F80" w:rsidRDefault="00682531" w:rsidP="006C220B">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 xml:space="preserve">w takim wypadku Wykonawca jest zobowiązany uzgodnić prace z właścicielem nieruchomości (użytkownikiem wieczystym). Wyrażenie zgody na przeprowadzenie prac wymaga zachowania formy pisemnej.  </w:t>
      </w:r>
    </w:p>
    <w:p w14:paraId="65A5EC3E" w14:textId="77777777" w:rsidR="00A71BDA" w:rsidRPr="00D55F80" w:rsidRDefault="00A71BDA" w:rsidP="003638C4">
      <w:pPr>
        <w:pStyle w:val="Nagwek1"/>
        <w:rPr>
          <w:rFonts w:ascii="Verdana" w:hAnsi="Verdana"/>
          <w:color w:val="000000" w:themeColor="text1"/>
          <w:sz w:val="18"/>
          <w:szCs w:val="18"/>
          <w:lang w:val="pl-PL"/>
        </w:rPr>
      </w:pPr>
      <w:r w:rsidRPr="00D55F80">
        <w:rPr>
          <w:rFonts w:ascii="Verdana" w:hAnsi="Verdana"/>
          <w:color w:val="000000" w:themeColor="text1"/>
          <w:sz w:val="18"/>
          <w:szCs w:val="18"/>
        </w:rPr>
        <w:t>Zakres robót</w:t>
      </w:r>
    </w:p>
    <w:p w14:paraId="2964FEB6" w14:textId="77777777" w:rsidR="00B45067" w:rsidRPr="00D55F80" w:rsidRDefault="002D0F48" w:rsidP="005578D4">
      <w:pPr>
        <w:pStyle w:val="Nagwek2"/>
        <w:rPr>
          <w:rFonts w:ascii="Verdana" w:hAnsi="Verdana"/>
          <w:b/>
          <w:color w:val="000000" w:themeColor="text1"/>
          <w:sz w:val="18"/>
          <w:szCs w:val="18"/>
        </w:rPr>
      </w:pPr>
      <w:r w:rsidRPr="00D55F80">
        <w:rPr>
          <w:rFonts w:ascii="Verdana" w:hAnsi="Verdana"/>
          <w:b/>
          <w:color w:val="000000" w:themeColor="text1"/>
          <w:sz w:val="18"/>
          <w:szCs w:val="18"/>
        </w:rPr>
        <w:t xml:space="preserve">Wymagania </w:t>
      </w:r>
      <w:r w:rsidR="009E3B2A" w:rsidRPr="00D55F80">
        <w:rPr>
          <w:rFonts w:ascii="Verdana" w:hAnsi="Verdana"/>
          <w:b/>
          <w:color w:val="000000" w:themeColor="text1"/>
          <w:sz w:val="18"/>
          <w:szCs w:val="18"/>
        </w:rPr>
        <w:t>dla realizacji robót budowlan</w:t>
      </w:r>
      <w:r w:rsidR="009E3B2A" w:rsidRPr="00D55F80">
        <w:rPr>
          <w:rFonts w:ascii="Verdana" w:hAnsi="Verdana"/>
          <w:b/>
          <w:color w:val="000000" w:themeColor="text1"/>
          <w:sz w:val="18"/>
          <w:szCs w:val="18"/>
          <w:lang w:val="pl-PL"/>
        </w:rPr>
        <w:t>o - montażowych</w:t>
      </w:r>
      <w:r w:rsidRPr="00D55F80">
        <w:rPr>
          <w:rFonts w:ascii="Verdana" w:hAnsi="Verdana"/>
          <w:b/>
          <w:color w:val="000000" w:themeColor="text1"/>
          <w:sz w:val="18"/>
          <w:szCs w:val="18"/>
        </w:rPr>
        <w:t>:</w:t>
      </w:r>
    </w:p>
    <w:p w14:paraId="228C4D15" w14:textId="534CF018" w:rsidR="001E1B00" w:rsidRPr="00D55F80" w:rsidRDefault="001E1B00" w:rsidP="00134288">
      <w:pPr>
        <w:widowControl w:val="0"/>
        <w:numPr>
          <w:ilvl w:val="0"/>
          <w:numId w:val="10"/>
        </w:numPr>
        <w:adjustRightInd w:val="0"/>
        <w:spacing w:before="60" w:after="60"/>
        <w:ind w:left="1077" w:hanging="357"/>
        <w:textAlignment w:val="baseline"/>
        <w:rPr>
          <w:rFonts w:ascii="Verdana" w:hAnsi="Verdana"/>
          <w:bCs/>
          <w:color w:val="000000" w:themeColor="text1"/>
          <w:sz w:val="18"/>
          <w:szCs w:val="18"/>
          <w:lang w:val="x-none" w:eastAsia="x-none"/>
        </w:rPr>
      </w:pPr>
      <w:r w:rsidRPr="00D55F80">
        <w:rPr>
          <w:rFonts w:ascii="Verdana" w:hAnsi="Verdana"/>
          <w:bCs/>
          <w:color w:val="000000" w:themeColor="text1"/>
          <w:sz w:val="18"/>
          <w:szCs w:val="18"/>
          <w:lang w:val="x-none" w:eastAsia="x-none"/>
        </w:rPr>
        <w:t xml:space="preserve">Zamawiający zobowiązuje Wykonawcę do prowadzenia prac w taki sposób, aby łączny czas wyłączenia energii elektrycznej nie przekroczył </w:t>
      </w:r>
      <w:r w:rsidR="00493598">
        <w:rPr>
          <w:rFonts w:ascii="Verdana" w:hAnsi="Verdana"/>
          <w:b/>
          <w:bCs/>
          <w:color w:val="FF0000"/>
          <w:sz w:val="18"/>
          <w:szCs w:val="18"/>
          <w:lang w:val="x-none" w:eastAsia="x-none"/>
        </w:rPr>
        <w:t>8</w:t>
      </w:r>
      <w:r w:rsidR="001172DA">
        <w:rPr>
          <w:rFonts w:ascii="Verdana" w:hAnsi="Verdana"/>
          <w:b/>
          <w:bCs/>
          <w:color w:val="FF0000"/>
          <w:sz w:val="18"/>
          <w:szCs w:val="18"/>
          <w:lang w:val="x-none" w:eastAsia="x-none"/>
        </w:rPr>
        <w:t xml:space="preserve"> </w:t>
      </w:r>
      <w:r w:rsidRPr="00D55F80">
        <w:rPr>
          <w:rFonts w:ascii="Verdana" w:hAnsi="Verdana"/>
          <w:b/>
          <w:bCs/>
          <w:color w:val="FF0000"/>
          <w:sz w:val="18"/>
          <w:szCs w:val="18"/>
          <w:lang w:val="x-none" w:eastAsia="x-none"/>
        </w:rPr>
        <w:t>godzin</w:t>
      </w:r>
      <w:r w:rsidR="000C4053" w:rsidRPr="00D55F80">
        <w:rPr>
          <w:rFonts w:ascii="Verdana" w:hAnsi="Verdana"/>
          <w:b/>
          <w:bCs/>
          <w:color w:val="FF0000"/>
          <w:sz w:val="18"/>
          <w:szCs w:val="18"/>
          <w:lang w:eastAsia="x-none"/>
        </w:rPr>
        <w:t xml:space="preserve"> </w:t>
      </w:r>
      <w:r w:rsidR="006C220B" w:rsidRPr="00D55F80">
        <w:rPr>
          <w:rFonts w:ascii="Verdana" w:hAnsi="Verdana"/>
          <w:bCs/>
          <w:color w:val="000000" w:themeColor="text1"/>
          <w:sz w:val="18"/>
          <w:szCs w:val="18"/>
          <w:lang w:eastAsia="x-none"/>
        </w:rPr>
        <w:t>dla każdego zadania</w:t>
      </w:r>
      <w:r w:rsidRPr="00D55F80">
        <w:rPr>
          <w:rFonts w:ascii="Verdana" w:hAnsi="Verdana"/>
          <w:bCs/>
          <w:color w:val="000000" w:themeColor="text1"/>
          <w:sz w:val="18"/>
          <w:szCs w:val="18"/>
          <w:lang w:val="x-none" w:eastAsia="x-none"/>
        </w:rPr>
        <w:t xml:space="preserve">. Natomiast </w:t>
      </w:r>
      <w:r w:rsidRPr="00D55F80">
        <w:rPr>
          <w:rFonts w:ascii="Verdana" w:hAnsi="Verdana"/>
          <w:bCs/>
          <w:color w:val="000000" w:themeColor="text1"/>
          <w:sz w:val="18"/>
          <w:szCs w:val="18"/>
          <w:lang w:eastAsia="x-none"/>
        </w:rPr>
        <w:t xml:space="preserve">jednorazowa </w:t>
      </w:r>
      <w:r w:rsidRPr="00D55F80">
        <w:rPr>
          <w:rFonts w:ascii="Verdana" w:hAnsi="Verdana"/>
          <w:bCs/>
          <w:color w:val="000000" w:themeColor="text1"/>
          <w:sz w:val="18"/>
          <w:szCs w:val="18"/>
          <w:lang w:val="x-none" w:eastAsia="x-none"/>
        </w:rPr>
        <w:t>przerwa nie może przekroczyć</w:t>
      </w:r>
      <w:r w:rsidR="004D3A15" w:rsidRPr="00D55F80">
        <w:rPr>
          <w:rFonts w:ascii="Verdana" w:hAnsi="Verdana"/>
          <w:b/>
          <w:bCs/>
          <w:color w:val="FF0000"/>
          <w:sz w:val="18"/>
          <w:szCs w:val="18"/>
          <w:lang w:eastAsia="x-none"/>
        </w:rPr>
        <w:t xml:space="preserve"> </w:t>
      </w:r>
      <w:r w:rsidR="00493598">
        <w:rPr>
          <w:rFonts w:ascii="Verdana" w:hAnsi="Verdana"/>
          <w:b/>
          <w:bCs/>
          <w:color w:val="FF0000"/>
          <w:sz w:val="18"/>
          <w:szCs w:val="18"/>
          <w:lang w:eastAsia="x-none"/>
        </w:rPr>
        <w:t>8</w:t>
      </w:r>
      <w:r w:rsidR="001172DA">
        <w:rPr>
          <w:rFonts w:ascii="Verdana" w:hAnsi="Verdana"/>
          <w:b/>
          <w:bCs/>
          <w:color w:val="FF0000"/>
          <w:sz w:val="18"/>
          <w:szCs w:val="18"/>
          <w:lang w:eastAsia="x-none"/>
        </w:rPr>
        <w:t xml:space="preserve"> </w:t>
      </w:r>
      <w:r w:rsidR="00910BCB" w:rsidRPr="00D55F80">
        <w:rPr>
          <w:rFonts w:ascii="Verdana" w:hAnsi="Verdana"/>
          <w:b/>
          <w:bCs/>
          <w:color w:val="000000" w:themeColor="text1"/>
          <w:sz w:val="18"/>
          <w:szCs w:val="18"/>
          <w:lang w:eastAsia="x-none"/>
        </w:rPr>
        <w:t xml:space="preserve"> </w:t>
      </w:r>
      <w:r w:rsidR="004D3A15" w:rsidRPr="00D55F80">
        <w:rPr>
          <w:rFonts w:ascii="Verdana" w:hAnsi="Verdana"/>
          <w:b/>
          <w:bCs/>
          <w:color w:val="FF0000"/>
          <w:sz w:val="18"/>
          <w:szCs w:val="18"/>
          <w:lang w:val="x-none" w:eastAsia="x-none"/>
        </w:rPr>
        <w:t>godzin</w:t>
      </w:r>
      <w:r w:rsidR="000C4053" w:rsidRPr="00D55F80">
        <w:rPr>
          <w:rFonts w:ascii="Verdana" w:hAnsi="Verdana"/>
          <w:b/>
          <w:bCs/>
          <w:color w:val="000000" w:themeColor="text1"/>
          <w:sz w:val="18"/>
          <w:szCs w:val="18"/>
          <w:lang w:eastAsia="x-none"/>
        </w:rPr>
        <w:t xml:space="preserve"> </w:t>
      </w:r>
      <w:r w:rsidR="000C4053" w:rsidRPr="00D55F80">
        <w:rPr>
          <w:rFonts w:ascii="Verdana" w:hAnsi="Verdana"/>
          <w:bCs/>
          <w:color w:val="000000" w:themeColor="text1"/>
          <w:sz w:val="18"/>
          <w:szCs w:val="18"/>
          <w:lang w:eastAsia="x-none"/>
        </w:rPr>
        <w:t xml:space="preserve">dla każdego zadania </w:t>
      </w:r>
    </w:p>
    <w:p w14:paraId="7B75E49C" w14:textId="77777777" w:rsidR="00400AD7" w:rsidRPr="00D55F80" w:rsidRDefault="00400AD7"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 xml:space="preserve">Zamawiający zobowiązuje Wykonawcę </w:t>
      </w:r>
      <w:r w:rsidRPr="00D55F80">
        <w:rPr>
          <w:rFonts w:ascii="Verdana" w:hAnsi="Verdana"/>
          <w:color w:val="000000" w:themeColor="text1"/>
          <w:sz w:val="18"/>
          <w:szCs w:val="18"/>
          <w:lang w:val="pl-PL"/>
        </w:rPr>
        <w:t>do złożenia</w:t>
      </w:r>
      <w:r w:rsidRPr="00D55F80">
        <w:rPr>
          <w:rFonts w:ascii="Verdana" w:hAnsi="Verdana"/>
          <w:color w:val="000000" w:themeColor="text1"/>
          <w:sz w:val="18"/>
          <w:szCs w:val="18"/>
        </w:rPr>
        <w:t xml:space="preserve"> w terminie </w:t>
      </w:r>
      <w:r w:rsidRPr="00D55F80">
        <w:rPr>
          <w:rFonts w:ascii="Verdana" w:hAnsi="Verdana"/>
          <w:color w:val="000000" w:themeColor="text1"/>
          <w:sz w:val="18"/>
          <w:szCs w:val="18"/>
          <w:lang w:val="pl-PL"/>
        </w:rPr>
        <w:t>10</w:t>
      </w:r>
      <w:r w:rsidRPr="00D55F80">
        <w:rPr>
          <w:rFonts w:ascii="Verdana" w:hAnsi="Verdana"/>
          <w:color w:val="000000" w:themeColor="text1"/>
          <w:sz w:val="18"/>
          <w:szCs w:val="18"/>
        </w:rPr>
        <w:t xml:space="preserve"> dni od momentu zawarcia umowy</w:t>
      </w:r>
      <w:r w:rsidR="000A5FBD" w:rsidRPr="00D55F80">
        <w:rPr>
          <w:rFonts w:ascii="Verdana" w:hAnsi="Verdana"/>
          <w:color w:val="000000" w:themeColor="text1"/>
          <w:sz w:val="18"/>
          <w:szCs w:val="18"/>
          <w:lang w:val="pl-PL"/>
        </w:rPr>
        <w:t xml:space="preserve"> </w:t>
      </w:r>
      <w:r w:rsidR="000A5FBD" w:rsidRPr="00D55F80">
        <w:rPr>
          <w:rFonts w:ascii="Verdana" w:hAnsi="Verdana"/>
          <w:sz w:val="18"/>
          <w:szCs w:val="18"/>
          <w:lang w:val="pl-PL"/>
        </w:rPr>
        <w:t xml:space="preserve">oraz uzgodnienia dokumentacji technicznej </w:t>
      </w:r>
      <w:r w:rsidRPr="00D55F80">
        <w:rPr>
          <w:rFonts w:ascii="Verdana" w:hAnsi="Verdana"/>
          <w:sz w:val="18"/>
          <w:szCs w:val="18"/>
        </w:rPr>
        <w:t xml:space="preserve"> </w:t>
      </w:r>
      <w:r w:rsidRPr="00D55F80">
        <w:rPr>
          <w:rFonts w:ascii="Verdana" w:hAnsi="Verdana"/>
          <w:color w:val="000000" w:themeColor="text1"/>
          <w:sz w:val="18"/>
          <w:szCs w:val="18"/>
        </w:rPr>
        <w:t xml:space="preserve">zgłoszenia i uzgodnienia Harmonogramu planowanych wyłączeń zgodnego ze złożoną ofertą (załącznik nr 1 do umowy) i warunkami </w:t>
      </w:r>
      <w:r w:rsidR="003E358F" w:rsidRPr="00D55F80">
        <w:rPr>
          <w:rFonts w:ascii="Verdana" w:hAnsi="Verdana"/>
          <w:color w:val="000000" w:themeColor="text1"/>
          <w:sz w:val="18"/>
          <w:szCs w:val="18"/>
          <w:lang w:val="pl-PL"/>
        </w:rPr>
        <w:t>ogłoszenia</w:t>
      </w:r>
      <w:r w:rsidRPr="00D55F80">
        <w:rPr>
          <w:rFonts w:ascii="Verdana" w:hAnsi="Verdana"/>
          <w:color w:val="000000" w:themeColor="text1"/>
          <w:sz w:val="18"/>
          <w:szCs w:val="18"/>
          <w:lang w:val="pl-PL"/>
        </w:rPr>
        <w:t>, jednak nie później niż w terminie 21 dni przed planowanym terminem wyłączenia</w:t>
      </w:r>
      <w:r w:rsidRPr="00D55F80">
        <w:rPr>
          <w:rFonts w:ascii="Verdana" w:hAnsi="Verdana"/>
          <w:color w:val="000000" w:themeColor="text1"/>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D55F80">
        <w:rPr>
          <w:rFonts w:ascii="Verdana" w:hAnsi="Verdana"/>
          <w:color w:val="000000" w:themeColor="text1"/>
          <w:sz w:val="18"/>
          <w:szCs w:val="18"/>
          <w:lang w:val="pl-PL"/>
        </w:rPr>
        <w:t>.</w:t>
      </w:r>
    </w:p>
    <w:p w14:paraId="74D02789" w14:textId="77777777" w:rsidR="00920C89" w:rsidRPr="00D55F80" w:rsidRDefault="00920C89" w:rsidP="00134288">
      <w:pPr>
        <w:pStyle w:val="Styl2"/>
        <w:numPr>
          <w:ilvl w:val="0"/>
          <w:numId w:val="10"/>
        </w:numPr>
        <w:ind w:left="1077" w:hanging="357"/>
        <w:rPr>
          <w:rFonts w:ascii="Verdana" w:hAnsi="Verdana"/>
          <w:b/>
          <w:color w:val="000000" w:themeColor="text1"/>
          <w:sz w:val="18"/>
          <w:szCs w:val="18"/>
        </w:rPr>
      </w:pPr>
      <w:r w:rsidRPr="00D55F80">
        <w:rPr>
          <w:rFonts w:ascii="Verdana" w:hAnsi="Verdana"/>
          <w:color w:val="000000" w:themeColor="text1"/>
          <w:sz w:val="18"/>
          <w:szCs w:val="18"/>
          <w:lang w:val="pl-PL"/>
        </w:rPr>
        <w:t xml:space="preserve">Zamawiający zobowiązuje Wykonawcę do planowania i realizowania robót budowlano-montażowych w sieci </w:t>
      </w:r>
      <w:r w:rsidR="00F763F1" w:rsidRPr="00D55F80">
        <w:rPr>
          <w:rFonts w:ascii="Verdana" w:hAnsi="Verdana"/>
          <w:color w:val="000000" w:themeColor="text1"/>
          <w:sz w:val="18"/>
          <w:szCs w:val="18"/>
          <w:lang w:val="pl-PL"/>
        </w:rPr>
        <w:t>nn</w:t>
      </w:r>
      <w:r w:rsidRPr="00D55F80">
        <w:rPr>
          <w:rFonts w:ascii="Verdana" w:hAnsi="Verdana"/>
          <w:color w:val="000000" w:themeColor="text1"/>
          <w:sz w:val="18"/>
          <w:szCs w:val="18"/>
          <w:lang w:val="pl-PL"/>
        </w:rPr>
        <w:t xml:space="preserve"> objętych dokumentacją projektową, w sposób </w:t>
      </w:r>
      <w:r w:rsidRPr="00D55F80">
        <w:rPr>
          <w:rFonts w:ascii="Verdana" w:hAnsi="Verdana"/>
          <w:b/>
          <w:color w:val="000000" w:themeColor="text1"/>
          <w:sz w:val="18"/>
          <w:szCs w:val="18"/>
          <w:lang w:val="pl-PL"/>
        </w:rPr>
        <w:t xml:space="preserve">maksymalnie wykorzystujący technologie prac pod napięciem w sieci i przy urządzeniach </w:t>
      </w:r>
      <w:r w:rsidR="00F763F1" w:rsidRPr="00D55F80">
        <w:rPr>
          <w:rFonts w:ascii="Verdana" w:hAnsi="Verdana"/>
          <w:b/>
          <w:color w:val="000000" w:themeColor="text1"/>
          <w:sz w:val="18"/>
          <w:szCs w:val="18"/>
          <w:lang w:val="pl-PL"/>
        </w:rPr>
        <w:t>nn</w:t>
      </w:r>
      <w:r w:rsidRPr="00D55F80">
        <w:rPr>
          <w:rFonts w:ascii="Verdana" w:hAnsi="Verdana"/>
          <w:b/>
          <w:color w:val="000000" w:themeColor="text1"/>
          <w:sz w:val="18"/>
          <w:szCs w:val="18"/>
          <w:lang w:val="pl-PL"/>
        </w:rPr>
        <w:t>. Prace wi</w:t>
      </w:r>
      <w:r w:rsidR="00F763F1" w:rsidRPr="00D55F80">
        <w:rPr>
          <w:rFonts w:ascii="Verdana" w:hAnsi="Verdana"/>
          <w:b/>
          <w:color w:val="000000" w:themeColor="text1"/>
          <w:sz w:val="18"/>
          <w:szCs w:val="18"/>
          <w:lang w:val="pl-PL"/>
        </w:rPr>
        <w:t>nn</w:t>
      </w:r>
      <w:r w:rsidRPr="00D55F80">
        <w:rPr>
          <w:rFonts w:ascii="Verdana" w:hAnsi="Verdana"/>
          <w:b/>
          <w:color w:val="000000" w:themeColor="text1"/>
          <w:sz w:val="18"/>
          <w:szCs w:val="18"/>
          <w:lang w:val="pl-PL"/>
        </w:rPr>
        <w:t xml:space="preserve">y być realizowane zgodnie technologiami zawartymi w „Instrukcji organizacji </w:t>
      </w:r>
      <w:r w:rsidRPr="00D55F80">
        <w:rPr>
          <w:rFonts w:ascii="Verdana" w:hAnsi="Verdana"/>
          <w:b/>
          <w:color w:val="000000" w:themeColor="text1"/>
          <w:sz w:val="18"/>
          <w:szCs w:val="18"/>
          <w:lang w:val="pl-PL"/>
        </w:rPr>
        <w:br/>
        <w:t>i wykonywania prac pod napięciem w sieci dystrybucyjnej o napięciu do 1 kV w PGE Dystrybucja S.A”.</w:t>
      </w:r>
    </w:p>
    <w:p w14:paraId="70899E24" w14:textId="77777777" w:rsidR="00920C89" w:rsidRPr="00D55F80" w:rsidRDefault="008234E8"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 xml:space="preserve">Zamawiający zobowiązuje </w:t>
      </w:r>
      <w:r w:rsidRPr="00D55F80">
        <w:rPr>
          <w:rFonts w:ascii="Verdana" w:hAnsi="Verdana"/>
          <w:color w:val="000000" w:themeColor="text1"/>
          <w:sz w:val="18"/>
          <w:szCs w:val="18"/>
          <w:lang w:val="pl-PL"/>
        </w:rPr>
        <w:t>W</w:t>
      </w:r>
      <w:r w:rsidR="002A0D23" w:rsidRPr="00D55F80">
        <w:rPr>
          <w:rFonts w:ascii="Verdana" w:hAnsi="Verdana"/>
          <w:color w:val="000000" w:themeColor="text1"/>
          <w:sz w:val="18"/>
          <w:szCs w:val="18"/>
        </w:rPr>
        <w:t>ykonawc</w:t>
      </w:r>
      <w:r w:rsidR="002A0D23" w:rsidRPr="00D55F80">
        <w:rPr>
          <w:rFonts w:ascii="Verdana" w:hAnsi="Verdana"/>
          <w:color w:val="000000" w:themeColor="text1"/>
          <w:sz w:val="18"/>
          <w:szCs w:val="18"/>
          <w:lang w:val="pl-PL"/>
        </w:rPr>
        <w:t>ę</w:t>
      </w:r>
      <w:r w:rsidR="00920C89" w:rsidRPr="00D55F80">
        <w:rPr>
          <w:rFonts w:ascii="Verdana" w:hAnsi="Verdana"/>
          <w:color w:val="000000" w:themeColor="text1"/>
          <w:sz w:val="18"/>
          <w:szCs w:val="18"/>
        </w:rPr>
        <w:t xml:space="preserve"> do organizacji prac z wykorzystaniem systemu samod</w:t>
      </w:r>
      <w:r w:rsidR="00920C89" w:rsidRPr="00D55F80">
        <w:rPr>
          <w:rFonts w:ascii="Verdana" w:hAnsi="Verdana"/>
          <w:color w:val="000000" w:themeColor="text1"/>
          <w:sz w:val="18"/>
          <w:szCs w:val="18"/>
          <w:lang w:val="pl-PL"/>
        </w:rPr>
        <w:t>o</w:t>
      </w:r>
      <w:r w:rsidR="00920C89" w:rsidRPr="00D55F80">
        <w:rPr>
          <w:rFonts w:ascii="Verdana" w:hAnsi="Verdana"/>
          <w:color w:val="000000" w:themeColor="text1"/>
          <w:sz w:val="18"/>
          <w:szCs w:val="18"/>
        </w:rPr>
        <w:t>puszczeń</w:t>
      </w:r>
      <w:r w:rsidR="00910BCB" w:rsidRPr="00D55F80">
        <w:rPr>
          <w:rFonts w:ascii="Verdana" w:hAnsi="Verdana"/>
          <w:color w:val="000000" w:themeColor="text1"/>
          <w:sz w:val="18"/>
          <w:szCs w:val="18"/>
          <w:lang w:val="pl-PL"/>
        </w:rPr>
        <w:t xml:space="preserve"> </w:t>
      </w:r>
      <w:r w:rsidR="00910BCB" w:rsidRPr="00D55F80">
        <w:rPr>
          <w:rFonts w:ascii="Verdana" w:hAnsi="Verdana"/>
          <w:sz w:val="18"/>
          <w:szCs w:val="18"/>
          <w:lang w:val="pl-PL"/>
        </w:rPr>
        <w:t xml:space="preserve">oraz realizację prac w technologii prac pod </w:t>
      </w:r>
      <w:r w:rsidR="00F763F1" w:rsidRPr="00D55F80">
        <w:rPr>
          <w:rFonts w:ascii="Verdana" w:hAnsi="Verdana"/>
          <w:sz w:val="18"/>
          <w:szCs w:val="18"/>
          <w:lang w:val="pl-PL"/>
        </w:rPr>
        <w:t>napięciem</w:t>
      </w:r>
      <w:r w:rsidR="00920C89" w:rsidRPr="00D55F80">
        <w:rPr>
          <w:rFonts w:ascii="Verdana" w:hAnsi="Verdana"/>
          <w:sz w:val="18"/>
          <w:szCs w:val="18"/>
        </w:rPr>
        <w:t xml:space="preserve">. </w:t>
      </w:r>
      <w:r w:rsidR="00920C89" w:rsidRPr="00D55F80">
        <w:rPr>
          <w:rFonts w:ascii="Verdana" w:hAnsi="Verdana"/>
          <w:color w:val="000000" w:themeColor="text1"/>
          <w:sz w:val="18"/>
          <w:szCs w:val="18"/>
        </w:rPr>
        <w:t xml:space="preserve">Organizacja, zakres i zasady określone </w:t>
      </w:r>
      <w:r w:rsidR="00920C89" w:rsidRPr="00D55F80">
        <w:rPr>
          <w:rFonts w:ascii="Verdana" w:hAnsi="Verdana"/>
          <w:color w:val="000000" w:themeColor="text1"/>
          <w:sz w:val="18"/>
          <w:szCs w:val="18"/>
          <w:lang w:val="pl-PL"/>
        </w:rPr>
        <w:t>zostały</w:t>
      </w:r>
      <w:r w:rsidR="00920C89" w:rsidRPr="00D55F80">
        <w:rPr>
          <w:rFonts w:ascii="Verdana" w:hAnsi="Verdana"/>
          <w:color w:val="000000" w:themeColor="text1"/>
          <w:sz w:val="18"/>
          <w:szCs w:val="18"/>
        </w:rPr>
        <w:t xml:space="preserve"> w </w:t>
      </w:r>
      <w:r w:rsidR="00EB418B" w:rsidRPr="00D55F80">
        <w:rPr>
          <w:rFonts w:ascii="Verdana" w:hAnsi="Verdana"/>
          <w:color w:val="000000" w:themeColor="text1"/>
          <w:sz w:val="18"/>
          <w:szCs w:val="18"/>
        </w:rPr>
        <w:t>„Instrukcj</w:t>
      </w:r>
      <w:r w:rsidR="00EB418B" w:rsidRPr="00D55F80">
        <w:rPr>
          <w:rFonts w:ascii="Verdana" w:hAnsi="Verdana"/>
          <w:color w:val="000000" w:themeColor="text1"/>
          <w:sz w:val="18"/>
          <w:szCs w:val="18"/>
          <w:lang w:val="pl-PL"/>
        </w:rPr>
        <w:t>i</w:t>
      </w:r>
      <w:r w:rsidR="00920C89" w:rsidRPr="00D55F80">
        <w:rPr>
          <w:rFonts w:ascii="Verdana" w:hAnsi="Verdana"/>
          <w:color w:val="000000" w:themeColor="text1"/>
          <w:sz w:val="18"/>
          <w:szCs w:val="18"/>
        </w:rPr>
        <w:t xml:space="preserve"> </w:t>
      </w:r>
      <w:r w:rsidR="00920C89" w:rsidRPr="00D55F80">
        <w:rPr>
          <w:rFonts w:ascii="Verdana" w:hAnsi="Verdana"/>
          <w:color w:val="000000" w:themeColor="text1"/>
          <w:sz w:val="18"/>
          <w:szCs w:val="18"/>
          <w:lang w:val="pl-PL"/>
        </w:rPr>
        <w:t>prowadzenia prac przez firmy zewnętrzne w systemie samodopuszczeń w sieci PGE Dystrybucja S.A</w:t>
      </w:r>
      <w:r w:rsidR="005F3BF8" w:rsidRPr="00D55F80">
        <w:rPr>
          <w:rFonts w:ascii="Verdana" w:hAnsi="Verdana"/>
          <w:color w:val="000000" w:themeColor="text1"/>
          <w:sz w:val="18"/>
          <w:szCs w:val="18"/>
          <w:lang w:val="pl-PL"/>
        </w:rPr>
        <w:t>. Oddział</w:t>
      </w:r>
      <w:r w:rsidR="00385417" w:rsidRPr="00D55F80">
        <w:rPr>
          <w:rFonts w:ascii="Verdana" w:hAnsi="Verdana"/>
          <w:color w:val="000000" w:themeColor="text1"/>
          <w:sz w:val="18"/>
          <w:szCs w:val="18"/>
          <w:lang w:val="pl-PL"/>
        </w:rPr>
        <w:t xml:space="preserve"> </w:t>
      </w:r>
      <w:r w:rsidR="005F3BF8" w:rsidRPr="00D55F80">
        <w:rPr>
          <w:rFonts w:ascii="Verdana" w:hAnsi="Verdana"/>
          <w:color w:val="000000" w:themeColor="text1"/>
          <w:sz w:val="18"/>
          <w:szCs w:val="18"/>
        </w:rPr>
        <w:t>Łódź</w:t>
      </w:r>
      <w:r w:rsidR="00920C89" w:rsidRPr="00D55F80">
        <w:rPr>
          <w:rFonts w:ascii="Verdana" w:hAnsi="Verdana"/>
          <w:color w:val="000000" w:themeColor="text1"/>
          <w:sz w:val="18"/>
          <w:szCs w:val="18"/>
        </w:rPr>
        <w:t>”</w:t>
      </w:r>
      <w:r w:rsidR="00D379E2" w:rsidRPr="00D55F80">
        <w:rPr>
          <w:rFonts w:ascii="Verdana" w:hAnsi="Verdana"/>
          <w:color w:val="000000" w:themeColor="text1"/>
          <w:sz w:val="18"/>
          <w:szCs w:val="18"/>
          <w:lang w:val="pl-PL"/>
        </w:rPr>
        <w:t>.</w:t>
      </w:r>
    </w:p>
    <w:p w14:paraId="6A84B027" w14:textId="77777777" w:rsidR="00920C89" w:rsidRPr="00D55F80" w:rsidRDefault="00920C89"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Wykonawca zapewnia prowadzenie prac na placu budowy pod nadzorem kierownika budowy wykonywanym w sposób ciągły</w:t>
      </w:r>
      <w:r w:rsidRPr="00D55F80">
        <w:rPr>
          <w:rFonts w:ascii="Verdana" w:hAnsi="Verdana"/>
          <w:color w:val="000000" w:themeColor="text1"/>
          <w:sz w:val="18"/>
          <w:szCs w:val="18"/>
          <w:lang w:val="pl-PL"/>
        </w:rPr>
        <w:t>.</w:t>
      </w:r>
    </w:p>
    <w:p w14:paraId="7F66C9B7" w14:textId="77777777" w:rsidR="0084499D" w:rsidRPr="00D55F80" w:rsidRDefault="00920C89"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lang w:val="pl-PL"/>
        </w:rPr>
        <w:lastRenderedPageBreak/>
        <w:t xml:space="preserve">Na Wykonawcy spoczywa </w:t>
      </w:r>
      <w:r w:rsidRPr="00D55F80">
        <w:rPr>
          <w:rFonts w:ascii="Verdana" w:hAnsi="Verdana"/>
          <w:color w:val="000000" w:themeColor="text1"/>
          <w:sz w:val="18"/>
          <w:szCs w:val="18"/>
        </w:rPr>
        <w:t>obowiązek zakupu dzie</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 xml:space="preserve">ika budowy i przekazania go do </w:t>
      </w:r>
      <w:r w:rsidRPr="00D55F80">
        <w:rPr>
          <w:rFonts w:ascii="Verdana" w:hAnsi="Verdana"/>
          <w:color w:val="000000" w:themeColor="text1"/>
          <w:sz w:val="18"/>
          <w:szCs w:val="18"/>
          <w:lang w:val="pl-PL"/>
        </w:rPr>
        <w:t>Zamawiającego</w:t>
      </w:r>
      <w:r w:rsidR="00286B0E" w:rsidRPr="00D55F80">
        <w:rPr>
          <w:rFonts w:ascii="Verdana" w:hAnsi="Verdana"/>
          <w:color w:val="000000" w:themeColor="text1"/>
          <w:sz w:val="18"/>
          <w:szCs w:val="18"/>
          <w:lang w:val="pl-PL"/>
        </w:rPr>
        <w:t xml:space="preserve"> – jeżeli przedmiot prac tego wymaga</w:t>
      </w:r>
      <w:r w:rsidR="006E6D32" w:rsidRPr="00D55F80">
        <w:rPr>
          <w:rFonts w:ascii="Verdana" w:hAnsi="Verdana"/>
          <w:color w:val="000000" w:themeColor="text1"/>
          <w:sz w:val="18"/>
          <w:szCs w:val="18"/>
          <w:lang w:val="pl-PL"/>
        </w:rPr>
        <w:t>.</w:t>
      </w:r>
    </w:p>
    <w:p w14:paraId="255573DC" w14:textId="77777777" w:rsidR="0084499D" w:rsidRPr="00D55F80" w:rsidRDefault="0084499D"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Pozostałe, podstawowe wymagania dotyczące realizacji</w:t>
      </w:r>
      <w:r w:rsidR="003734DF" w:rsidRPr="00D55F80">
        <w:rPr>
          <w:rFonts w:ascii="Verdana" w:hAnsi="Verdana"/>
          <w:color w:val="000000" w:themeColor="text1"/>
          <w:sz w:val="18"/>
          <w:szCs w:val="18"/>
          <w:lang w:val="pl-PL"/>
        </w:rPr>
        <w:t xml:space="preserve"> robót budowlano – montażowych </w:t>
      </w:r>
      <w:r w:rsidRPr="00D55F80">
        <w:rPr>
          <w:rFonts w:ascii="Verdana" w:hAnsi="Verdana"/>
          <w:color w:val="000000" w:themeColor="text1"/>
          <w:sz w:val="18"/>
          <w:szCs w:val="18"/>
        </w:rPr>
        <w:t xml:space="preserve">określa </w:t>
      </w:r>
      <w:r w:rsidRPr="00D55F80">
        <w:rPr>
          <w:rFonts w:ascii="Verdana" w:hAnsi="Verdana"/>
          <w:color w:val="000000" w:themeColor="text1"/>
          <w:sz w:val="18"/>
          <w:szCs w:val="18"/>
          <w:lang w:val="pl-PL"/>
        </w:rPr>
        <w:t>umowa stanowiąca załącznik</w:t>
      </w:r>
      <w:r w:rsidR="000C4FFF" w:rsidRPr="00D55F80">
        <w:rPr>
          <w:rFonts w:ascii="Verdana" w:hAnsi="Verdana"/>
          <w:color w:val="000000" w:themeColor="text1"/>
          <w:sz w:val="18"/>
          <w:szCs w:val="18"/>
          <w:lang w:val="pl-PL"/>
        </w:rPr>
        <w:t xml:space="preserve"> do </w:t>
      </w:r>
      <w:r w:rsidR="00064A37"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Pr="00D55F80">
        <w:rPr>
          <w:rFonts w:ascii="Verdana" w:hAnsi="Verdana"/>
          <w:color w:val="000000" w:themeColor="text1"/>
          <w:sz w:val="18"/>
          <w:szCs w:val="18"/>
          <w:lang w:val="pl-PL"/>
        </w:rPr>
        <w:t>.</w:t>
      </w:r>
    </w:p>
    <w:p w14:paraId="5A4A747F" w14:textId="2C80A258" w:rsidR="00040D5A" w:rsidRPr="00D55F80" w:rsidRDefault="00D362D1"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Osoby wykonując</w:t>
      </w:r>
      <w:r w:rsidRPr="00D55F80">
        <w:rPr>
          <w:rFonts w:ascii="Verdana" w:hAnsi="Verdana"/>
          <w:color w:val="000000" w:themeColor="text1"/>
          <w:sz w:val="18"/>
          <w:szCs w:val="18"/>
          <w:lang w:val="pl-PL"/>
        </w:rPr>
        <w:t>e</w:t>
      </w:r>
      <w:r w:rsidR="00040D5A" w:rsidRPr="00D55F80">
        <w:rPr>
          <w:rFonts w:ascii="Verdana" w:hAnsi="Verdana"/>
          <w:color w:val="000000" w:themeColor="text1"/>
          <w:sz w:val="18"/>
          <w:szCs w:val="18"/>
        </w:rPr>
        <w:t xml:space="preserve"> prace przy urządzeniach elektroenergetycznych eksploatowanych przez PG</w:t>
      </w:r>
      <w:r w:rsidR="005F52BE" w:rsidRPr="00D55F80">
        <w:rPr>
          <w:rFonts w:ascii="Verdana" w:hAnsi="Verdana"/>
          <w:color w:val="000000" w:themeColor="text1"/>
          <w:sz w:val="18"/>
          <w:szCs w:val="18"/>
        </w:rPr>
        <w:t>E Dystrybucja S.A. Oddział Łódź</w:t>
      </w:r>
      <w:r w:rsidR="00040D5A" w:rsidRPr="00D55F80">
        <w:rPr>
          <w:rFonts w:ascii="Verdana" w:hAnsi="Verdana"/>
          <w:color w:val="000000" w:themeColor="text1"/>
          <w:sz w:val="18"/>
          <w:szCs w:val="18"/>
        </w:rPr>
        <w:t xml:space="preserve"> wi</w:t>
      </w:r>
      <w:r w:rsidR="00F763F1" w:rsidRPr="00D55F80">
        <w:rPr>
          <w:rFonts w:ascii="Verdana" w:hAnsi="Verdana"/>
          <w:color w:val="000000" w:themeColor="text1"/>
          <w:sz w:val="18"/>
          <w:szCs w:val="18"/>
        </w:rPr>
        <w:t>nn</w:t>
      </w:r>
      <w:r w:rsidR="00040D5A" w:rsidRPr="00D55F80">
        <w:rPr>
          <w:rFonts w:ascii="Verdana" w:hAnsi="Verdana"/>
          <w:color w:val="000000" w:themeColor="text1"/>
          <w:sz w:val="18"/>
          <w:szCs w:val="18"/>
        </w:rPr>
        <w:t xml:space="preserve">y posiadać upoważnienia podstawowe do wykonywania tych prac. Upoważnienie podstawowe nadawane jest osobie zatrudnionej przez firmę zewnętrzną przez </w:t>
      </w:r>
      <w:r w:rsidR="008727F3" w:rsidRPr="00D55F80">
        <w:rPr>
          <w:rFonts w:ascii="Verdana" w:hAnsi="Verdana"/>
          <w:color w:val="000000" w:themeColor="text1"/>
          <w:sz w:val="18"/>
          <w:szCs w:val="18"/>
        </w:rPr>
        <w:t>Pra</w:t>
      </w:r>
      <w:r w:rsidR="008727F3">
        <w:rPr>
          <w:rFonts w:ascii="Verdana" w:hAnsi="Verdana"/>
          <w:color w:val="000000" w:themeColor="text1"/>
          <w:sz w:val="18"/>
          <w:szCs w:val="18"/>
        </w:rPr>
        <w:t xml:space="preserve">codawcę, </w:t>
      </w:r>
      <w:r w:rsidR="00040D5A" w:rsidRPr="00D55F80">
        <w:rPr>
          <w:rFonts w:ascii="Verdana" w:hAnsi="Verdana"/>
          <w:color w:val="000000" w:themeColor="text1"/>
          <w:sz w:val="18"/>
          <w:szCs w:val="18"/>
        </w:rPr>
        <w:t xml:space="preserve">jeżeli posiada ona właściwe świadectwo kwalifikacyjne do eksploatacji urządzeń elektroenergetycznych, przy których będzie wykonywana praca. </w:t>
      </w:r>
      <w:r w:rsidR="0047324A" w:rsidRPr="00D55F80">
        <w:rPr>
          <w:rFonts w:ascii="Verdana" w:hAnsi="Verdana"/>
          <w:color w:val="000000" w:themeColor="text1"/>
          <w:sz w:val="18"/>
          <w:szCs w:val="18"/>
        </w:rPr>
        <w:t>Osoby, które będą wykonywały prace na sieci PGE Dystrybucja S.A. muszą przestrzegać zasad zawartych w „Instrukcji organizacji bezpiecznej pracy przy urządzeniach energetycznych w PGE Dystrybucja S.A.</w:t>
      </w:r>
      <w:r w:rsidR="005F3BF8" w:rsidRPr="00D55F80">
        <w:rPr>
          <w:rFonts w:ascii="Verdana" w:hAnsi="Verdana"/>
          <w:color w:val="000000" w:themeColor="text1"/>
          <w:sz w:val="18"/>
          <w:szCs w:val="18"/>
        </w:rPr>
        <w:t>”, „Instrukcji organizacji prac</w:t>
      </w:r>
      <w:r w:rsidR="0047324A" w:rsidRPr="00D55F80">
        <w:rPr>
          <w:rFonts w:ascii="Verdana" w:hAnsi="Verdana"/>
          <w:color w:val="000000" w:themeColor="text1"/>
          <w:sz w:val="18"/>
          <w:szCs w:val="18"/>
        </w:rPr>
        <w:t xml:space="preserve">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2" w:history="1">
        <w:r w:rsidR="00E42B4B" w:rsidRPr="00D55F80">
          <w:rPr>
            <w:rStyle w:val="Hipercze"/>
            <w:rFonts w:ascii="Verdana" w:hAnsi="Verdana"/>
            <w:color w:val="000000" w:themeColor="text1"/>
            <w:sz w:val="18"/>
            <w:szCs w:val="18"/>
          </w:rPr>
          <w:t>http://pgedystrybucja.pl/</w:t>
        </w:r>
        <w:r w:rsidR="00E42B4B" w:rsidRPr="00D55F80">
          <w:rPr>
            <w:rStyle w:val="Hipercze"/>
            <w:rFonts w:ascii="Verdana" w:hAnsi="Verdana"/>
            <w:color w:val="000000" w:themeColor="text1"/>
            <w:sz w:val="18"/>
            <w:szCs w:val="18"/>
            <w:lang w:val="pl-PL"/>
          </w:rPr>
          <w:t>strefa</w:t>
        </w:r>
        <w:r w:rsidR="00E42B4B" w:rsidRPr="00D55F80">
          <w:rPr>
            <w:rStyle w:val="Hipercze"/>
            <w:rFonts w:ascii="Verdana" w:hAnsi="Verdana"/>
            <w:color w:val="000000" w:themeColor="text1"/>
            <w:sz w:val="18"/>
            <w:szCs w:val="18"/>
          </w:rPr>
          <w:t>-klienta/Przydatne-dokumenty</w:t>
        </w:r>
      </w:hyperlink>
      <w:r w:rsidR="00D379E2" w:rsidRPr="00D55F80">
        <w:rPr>
          <w:rFonts w:ascii="Verdana" w:hAnsi="Verdana"/>
          <w:color w:val="000000" w:themeColor="text1"/>
          <w:sz w:val="18"/>
          <w:szCs w:val="18"/>
          <w:lang w:val="pl-PL"/>
        </w:rPr>
        <w:t>.</w:t>
      </w:r>
    </w:p>
    <w:p w14:paraId="7564011A" w14:textId="77777777" w:rsidR="002D0F48" w:rsidRPr="00D55F80" w:rsidRDefault="002D0F48" w:rsidP="005E5776">
      <w:pPr>
        <w:pStyle w:val="Nagwek2"/>
        <w:rPr>
          <w:rFonts w:ascii="Verdana" w:hAnsi="Verdana"/>
          <w:b/>
          <w:color w:val="000000" w:themeColor="text1"/>
          <w:sz w:val="18"/>
          <w:szCs w:val="18"/>
        </w:rPr>
      </w:pPr>
      <w:r w:rsidRPr="00D55F80">
        <w:rPr>
          <w:rFonts w:ascii="Verdana" w:hAnsi="Verdana"/>
          <w:b/>
          <w:color w:val="000000" w:themeColor="text1"/>
          <w:sz w:val="18"/>
          <w:szCs w:val="18"/>
        </w:rPr>
        <w:t>Dostawy:</w:t>
      </w:r>
    </w:p>
    <w:p w14:paraId="188B41E7" w14:textId="77777777" w:rsidR="006E4E9F" w:rsidRPr="00D55F80" w:rsidRDefault="006E4E9F" w:rsidP="00FF4847">
      <w:pPr>
        <w:pStyle w:val="Styl2"/>
        <w:numPr>
          <w:ilvl w:val="0"/>
          <w:numId w:val="12"/>
        </w:numPr>
        <w:rPr>
          <w:rFonts w:ascii="Verdana" w:hAnsi="Verdana"/>
          <w:color w:val="000000" w:themeColor="text1"/>
          <w:sz w:val="18"/>
          <w:szCs w:val="18"/>
        </w:rPr>
      </w:pPr>
      <w:r w:rsidRPr="00D55F80">
        <w:rPr>
          <w:rFonts w:ascii="Verdana" w:hAnsi="Verdana"/>
          <w:color w:val="000000" w:themeColor="text1"/>
          <w:sz w:val="18"/>
          <w:szCs w:val="18"/>
        </w:rPr>
        <w:t>Zamawiający wymaga aby wszystkie dostarczone przez Wykonawcę materiały i</w:t>
      </w:r>
      <w:r w:rsidR="009030DF" w:rsidRPr="00D55F80">
        <w:rPr>
          <w:rFonts w:ascii="Verdana" w:hAnsi="Verdana"/>
          <w:color w:val="000000" w:themeColor="text1"/>
          <w:sz w:val="18"/>
          <w:szCs w:val="18"/>
          <w:lang w:val="pl-PL"/>
        </w:rPr>
        <w:t> </w:t>
      </w:r>
      <w:r w:rsidRPr="00D55F80">
        <w:rPr>
          <w:rFonts w:ascii="Verdana" w:hAnsi="Verdana"/>
          <w:color w:val="000000" w:themeColor="text1"/>
          <w:sz w:val="18"/>
          <w:szCs w:val="18"/>
        </w:rPr>
        <w:t>urządzenia, stanowiące przedmiot zamówienia były fabrycznie nowe</w:t>
      </w:r>
      <w:r w:rsidR="008720F4" w:rsidRPr="00D55F80">
        <w:rPr>
          <w:rFonts w:ascii="Verdana" w:hAnsi="Verdana"/>
          <w:color w:val="000000" w:themeColor="text1"/>
          <w:sz w:val="18"/>
          <w:szCs w:val="18"/>
        </w:rPr>
        <w:t xml:space="preserve"> i wyprodukowane nie wcześniej</w:t>
      </w:r>
      <w:r w:rsidR="008720F4" w:rsidRPr="00D55F80">
        <w:rPr>
          <w:rFonts w:ascii="Verdana" w:hAnsi="Verdana"/>
          <w:color w:val="000000" w:themeColor="text1"/>
          <w:sz w:val="18"/>
          <w:szCs w:val="18"/>
          <w:lang w:val="pl-PL"/>
        </w:rPr>
        <w:t xml:space="preserve"> </w:t>
      </w:r>
      <w:r w:rsidRPr="00D55F80">
        <w:rPr>
          <w:rFonts w:ascii="Verdana" w:hAnsi="Verdana"/>
          <w:color w:val="000000" w:themeColor="text1"/>
          <w:sz w:val="18"/>
          <w:szCs w:val="18"/>
        </w:rPr>
        <w:t xml:space="preserve">niż </w:t>
      </w:r>
      <w:r w:rsidR="00D37A76" w:rsidRPr="00D55F80">
        <w:rPr>
          <w:rFonts w:ascii="Verdana" w:hAnsi="Verdana"/>
          <w:color w:val="000000" w:themeColor="text1"/>
          <w:sz w:val="18"/>
          <w:szCs w:val="18"/>
          <w:lang w:val="pl-PL"/>
        </w:rPr>
        <w:t xml:space="preserve">12 miesięcy </w:t>
      </w:r>
      <w:r w:rsidR="005B26BD" w:rsidRPr="00D55F80">
        <w:rPr>
          <w:rFonts w:ascii="Verdana" w:hAnsi="Verdana"/>
          <w:color w:val="000000" w:themeColor="text1"/>
          <w:sz w:val="18"/>
          <w:szCs w:val="18"/>
          <w:lang w:val="pl-PL"/>
        </w:rPr>
        <w:t>licząc od daty</w:t>
      </w:r>
      <w:r w:rsidRPr="00D55F80">
        <w:rPr>
          <w:rFonts w:ascii="Verdana" w:hAnsi="Verdana"/>
          <w:color w:val="000000" w:themeColor="text1"/>
          <w:sz w:val="18"/>
          <w:szCs w:val="18"/>
        </w:rPr>
        <w:t xml:space="preserve"> rozpoczęci</w:t>
      </w:r>
      <w:r w:rsidR="00D37A76" w:rsidRPr="00D55F80">
        <w:rPr>
          <w:rFonts w:ascii="Verdana" w:hAnsi="Verdana"/>
          <w:color w:val="000000" w:themeColor="text1"/>
          <w:sz w:val="18"/>
          <w:szCs w:val="18"/>
          <w:lang w:val="pl-PL"/>
        </w:rPr>
        <w:t>a</w:t>
      </w:r>
      <w:r w:rsidRPr="00D55F80">
        <w:rPr>
          <w:rFonts w:ascii="Verdana" w:hAnsi="Verdana"/>
          <w:color w:val="000000" w:themeColor="text1"/>
          <w:sz w:val="18"/>
          <w:szCs w:val="18"/>
        </w:rPr>
        <w:t xml:space="preserve"> robót budowlano – montażowych</w:t>
      </w:r>
      <w:r w:rsidR="00FF4847" w:rsidRPr="00D55F80">
        <w:rPr>
          <w:rFonts w:ascii="Verdana" w:hAnsi="Verdana"/>
          <w:color w:val="000000" w:themeColor="text1"/>
          <w:sz w:val="18"/>
          <w:szCs w:val="18"/>
        </w:rPr>
        <w:t xml:space="preserve"> </w:t>
      </w:r>
      <w:r w:rsidRPr="00D55F80">
        <w:rPr>
          <w:rFonts w:ascii="Verdana" w:hAnsi="Verdana"/>
          <w:color w:val="000000" w:themeColor="text1"/>
          <w:sz w:val="18"/>
          <w:szCs w:val="18"/>
        </w:rPr>
        <w:t>oraz spełniać określone poniżej wymagania techniczne</w:t>
      </w:r>
      <w:r w:rsidR="00D379E2" w:rsidRPr="00D55F80">
        <w:rPr>
          <w:rFonts w:ascii="Verdana" w:hAnsi="Verdana"/>
          <w:color w:val="000000" w:themeColor="text1"/>
          <w:sz w:val="18"/>
          <w:szCs w:val="18"/>
          <w:lang w:val="pl-PL"/>
        </w:rPr>
        <w:t>.</w:t>
      </w:r>
    </w:p>
    <w:p w14:paraId="316BED59" w14:textId="77777777" w:rsidR="00E357A5" w:rsidRPr="00D55F80" w:rsidRDefault="003734DF" w:rsidP="00786C81">
      <w:pPr>
        <w:pStyle w:val="Styl2"/>
        <w:numPr>
          <w:ilvl w:val="0"/>
          <w:numId w:val="12"/>
        </w:numPr>
        <w:rPr>
          <w:rFonts w:ascii="Verdana" w:hAnsi="Verdana"/>
          <w:color w:val="000000" w:themeColor="text1"/>
          <w:sz w:val="18"/>
          <w:szCs w:val="18"/>
        </w:rPr>
      </w:pPr>
      <w:r w:rsidRPr="00D55F80">
        <w:rPr>
          <w:rFonts w:ascii="Verdana" w:hAnsi="Verdana"/>
          <w:color w:val="000000" w:themeColor="text1"/>
          <w:sz w:val="18"/>
          <w:szCs w:val="18"/>
        </w:rPr>
        <w:t xml:space="preserve">Pozostałe, podstawowe wymagania dotyczące </w:t>
      </w:r>
      <w:r w:rsidRPr="00D55F80">
        <w:rPr>
          <w:rFonts w:ascii="Verdana" w:hAnsi="Verdana"/>
          <w:color w:val="000000" w:themeColor="text1"/>
          <w:sz w:val="18"/>
          <w:szCs w:val="18"/>
          <w:lang w:val="pl-PL"/>
        </w:rPr>
        <w:t xml:space="preserve">dostaw </w:t>
      </w:r>
      <w:r w:rsidRPr="00D55F80">
        <w:rPr>
          <w:rFonts w:ascii="Verdana" w:hAnsi="Verdana"/>
          <w:color w:val="000000" w:themeColor="text1"/>
          <w:sz w:val="18"/>
          <w:szCs w:val="18"/>
        </w:rPr>
        <w:t xml:space="preserve">określa </w:t>
      </w:r>
      <w:r w:rsidRPr="00D55F80">
        <w:rPr>
          <w:rFonts w:ascii="Verdana" w:hAnsi="Verdana"/>
          <w:color w:val="000000" w:themeColor="text1"/>
          <w:sz w:val="18"/>
          <w:szCs w:val="18"/>
          <w:lang w:val="pl-PL"/>
        </w:rPr>
        <w:t>umowa stanowiąca</w:t>
      </w:r>
      <w:r w:rsidR="00235A5D" w:rsidRPr="00D55F80">
        <w:rPr>
          <w:rFonts w:ascii="Verdana" w:hAnsi="Verdana"/>
          <w:color w:val="000000" w:themeColor="text1"/>
          <w:sz w:val="18"/>
          <w:szCs w:val="18"/>
          <w:lang w:val="pl-PL"/>
        </w:rPr>
        <w:t xml:space="preserve"> </w:t>
      </w:r>
      <w:r w:rsidRPr="00D55F80">
        <w:rPr>
          <w:rFonts w:ascii="Verdana" w:hAnsi="Verdana"/>
          <w:color w:val="000000" w:themeColor="text1"/>
          <w:sz w:val="18"/>
          <w:szCs w:val="18"/>
          <w:lang w:val="pl-PL"/>
        </w:rPr>
        <w:t>załącznik</w:t>
      </w:r>
      <w:r w:rsidR="000C4FFF" w:rsidRPr="00D55F80">
        <w:rPr>
          <w:rFonts w:ascii="Verdana" w:hAnsi="Verdana"/>
          <w:color w:val="000000" w:themeColor="text1"/>
          <w:sz w:val="18"/>
          <w:szCs w:val="18"/>
          <w:lang w:val="pl-PL"/>
        </w:rPr>
        <w:t xml:space="preserve"> do </w:t>
      </w:r>
      <w:r w:rsidR="00064A37"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Pr="00D55F80">
        <w:rPr>
          <w:rFonts w:ascii="Verdana" w:hAnsi="Verdana"/>
          <w:color w:val="000000" w:themeColor="text1"/>
          <w:sz w:val="18"/>
          <w:szCs w:val="18"/>
          <w:lang w:val="pl-PL"/>
        </w:rPr>
        <w:t>.</w:t>
      </w:r>
    </w:p>
    <w:p w14:paraId="147D2C2D" w14:textId="77777777" w:rsidR="002D0F48" w:rsidRPr="00D55F80" w:rsidRDefault="002D0F48" w:rsidP="00594EB3">
      <w:pPr>
        <w:pStyle w:val="Nagwek2"/>
        <w:rPr>
          <w:rFonts w:ascii="Verdana" w:hAnsi="Verdana"/>
          <w:b/>
          <w:color w:val="000000" w:themeColor="text1"/>
          <w:sz w:val="18"/>
          <w:szCs w:val="18"/>
          <w:lang w:val="pl-PL"/>
        </w:rPr>
      </w:pPr>
      <w:r w:rsidRPr="00D55F80">
        <w:rPr>
          <w:rFonts w:ascii="Verdana" w:hAnsi="Verdana"/>
          <w:b/>
          <w:color w:val="000000" w:themeColor="text1"/>
          <w:sz w:val="18"/>
          <w:szCs w:val="18"/>
        </w:rPr>
        <w:t>Wymagania dla wykonywania robót demontażowych:</w:t>
      </w:r>
    </w:p>
    <w:p w14:paraId="211480B5" w14:textId="77777777" w:rsidR="00AD579B" w:rsidRPr="00D55F80" w:rsidRDefault="0087323C" w:rsidP="0087323C">
      <w:pPr>
        <w:pStyle w:val="bezpunkw"/>
        <w:rPr>
          <w:rFonts w:ascii="Verdana" w:hAnsi="Verdana"/>
          <w:color w:val="000000" w:themeColor="text1"/>
          <w:sz w:val="18"/>
          <w:szCs w:val="18"/>
        </w:rPr>
      </w:pPr>
      <w:r w:rsidRPr="00D55F80">
        <w:rPr>
          <w:rFonts w:ascii="Verdana" w:hAnsi="Verdana"/>
          <w:color w:val="000000" w:themeColor="text1"/>
          <w:sz w:val="18"/>
          <w:szCs w:val="18"/>
        </w:rPr>
        <w:t>W</w:t>
      </w:r>
      <w:r w:rsidR="00AD579B" w:rsidRPr="00D55F80">
        <w:rPr>
          <w:rFonts w:ascii="Verdana" w:hAnsi="Verdana"/>
          <w:color w:val="000000" w:themeColor="text1"/>
          <w:sz w:val="18"/>
          <w:szCs w:val="18"/>
        </w:rPr>
        <w:t>ymaga</w:t>
      </w:r>
      <w:r w:rsidRPr="00D55F80">
        <w:rPr>
          <w:rFonts w:ascii="Verdana" w:hAnsi="Verdana"/>
          <w:color w:val="000000" w:themeColor="text1"/>
          <w:sz w:val="18"/>
          <w:szCs w:val="18"/>
        </w:rPr>
        <w:t>nia</w:t>
      </w:r>
      <w:r w:rsidRPr="00D55F80">
        <w:rPr>
          <w:rFonts w:ascii="Verdana" w:hAnsi="Verdana"/>
          <w:color w:val="000000" w:themeColor="text1"/>
          <w:sz w:val="18"/>
          <w:szCs w:val="18"/>
          <w:lang w:val="pl-PL"/>
        </w:rPr>
        <w:t xml:space="preserve"> </w:t>
      </w:r>
      <w:r w:rsidR="00AD579B" w:rsidRPr="00D55F80">
        <w:rPr>
          <w:rFonts w:ascii="Verdana" w:hAnsi="Verdana"/>
          <w:color w:val="000000" w:themeColor="text1"/>
          <w:sz w:val="18"/>
          <w:szCs w:val="18"/>
        </w:rPr>
        <w:t xml:space="preserve">dotyczące </w:t>
      </w:r>
      <w:r w:rsidRPr="00D55F80">
        <w:rPr>
          <w:rFonts w:ascii="Verdana" w:hAnsi="Verdana"/>
          <w:color w:val="000000" w:themeColor="text1"/>
          <w:sz w:val="18"/>
          <w:szCs w:val="18"/>
        </w:rPr>
        <w:t xml:space="preserve">wykonywania robót demontażowych </w:t>
      </w:r>
      <w:r w:rsidR="00AD579B" w:rsidRPr="00D55F80">
        <w:rPr>
          <w:rFonts w:ascii="Verdana" w:hAnsi="Verdana"/>
          <w:color w:val="000000" w:themeColor="text1"/>
          <w:sz w:val="18"/>
          <w:szCs w:val="18"/>
        </w:rPr>
        <w:t>określa umowa stanowiąca załącznik</w:t>
      </w:r>
      <w:r w:rsidR="000C4FFF" w:rsidRPr="00D55F80">
        <w:rPr>
          <w:rFonts w:ascii="Verdana" w:hAnsi="Verdana"/>
          <w:color w:val="000000" w:themeColor="text1"/>
          <w:sz w:val="18"/>
          <w:szCs w:val="18"/>
          <w:lang w:val="pl-PL"/>
        </w:rPr>
        <w:t xml:space="preserve"> do </w:t>
      </w:r>
      <w:r w:rsidR="00064A37" w:rsidRPr="00D55F80">
        <w:rPr>
          <w:rFonts w:ascii="Verdana" w:hAnsi="Verdana"/>
          <w:color w:val="000000" w:themeColor="text1"/>
          <w:sz w:val="18"/>
          <w:szCs w:val="18"/>
          <w:lang w:val="pl-PL"/>
        </w:rPr>
        <w:t>S</w:t>
      </w:r>
      <w:r w:rsidR="00001080" w:rsidRPr="00D55F80">
        <w:rPr>
          <w:rFonts w:ascii="Verdana" w:hAnsi="Verdana"/>
          <w:color w:val="000000" w:themeColor="text1"/>
          <w:sz w:val="18"/>
          <w:szCs w:val="18"/>
          <w:lang w:val="pl-PL"/>
        </w:rPr>
        <w:t>WZ</w:t>
      </w:r>
      <w:r w:rsidR="00B430A5" w:rsidRPr="00D55F80">
        <w:rPr>
          <w:rFonts w:ascii="Verdana" w:hAnsi="Verdana"/>
          <w:color w:val="000000" w:themeColor="text1"/>
          <w:sz w:val="18"/>
          <w:szCs w:val="18"/>
          <w:lang w:val="pl-PL"/>
        </w:rPr>
        <w:t>.</w:t>
      </w:r>
      <w:r w:rsidR="00AD579B" w:rsidRPr="00D55F80">
        <w:rPr>
          <w:rFonts w:ascii="Verdana" w:hAnsi="Verdana"/>
          <w:color w:val="000000" w:themeColor="text1"/>
          <w:sz w:val="18"/>
          <w:szCs w:val="18"/>
        </w:rPr>
        <w:t xml:space="preserve"> </w:t>
      </w:r>
    </w:p>
    <w:p w14:paraId="2A9A68BC" w14:textId="77777777" w:rsidR="002D0F48" w:rsidRPr="00D55F80" w:rsidRDefault="002D0F48" w:rsidP="005E20B5">
      <w:pPr>
        <w:pStyle w:val="Nagwek2"/>
        <w:ind w:left="578" w:hanging="578"/>
        <w:rPr>
          <w:rFonts w:ascii="Verdana" w:hAnsi="Verdana"/>
          <w:b/>
          <w:color w:val="000000" w:themeColor="text1"/>
          <w:sz w:val="18"/>
          <w:szCs w:val="18"/>
        </w:rPr>
      </w:pPr>
      <w:r w:rsidRPr="00D55F80">
        <w:rPr>
          <w:rFonts w:ascii="Verdana" w:hAnsi="Verdana"/>
          <w:b/>
          <w:color w:val="000000" w:themeColor="text1"/>
          <w:sz w:val="18"/>
          <w:szCs w:val="18"/>
        </w:rPr>
        <w:t>Zasady odbioru robót budowlanych:</w:t>
      </w:r>
    </w:p>
    <w:p w14:paraId="00B0CAFE" w14:textId="77777777" w:rsidR="007111DA" w:rsidRPr="00D55F80" w:rsidRDefault="008D351C" w:rsidP="003734DF">
      <w:pPr>
        <w:pStyle w:val="bezpunkw"/>
        <w:rPr>
          <w:rFonts w:ascii="Verdana" w:hAnsi="Verdana"/>
          <w:color w:val="000000" w:themeColor="text1"/>
          <w:sz w:val="18"/>
          <w:szCs w:val="18"/>
          <w:lang w:val="pl-PL"/>
        </w:rPr>
      </w:pPr>
      <w:r w:rsidRPr="00D55F80">
        <w:rPr>
          <w:rFonts w:ascii="Verdana" w:hAnsi="Verdana"/>
          <w:color w:val="000000" w:themeColor="text1"/>
          <w:sz w:val="18"/>
          <w:szCs w:val="18"/>
        </w:rPr>
        <w:t>Odbiory prac dokonywane są przez Zamawiającego</w:t>
      </w:r>
      <w:r w:rsidR="00E90392" w:rsidRPr="00D55F80">
        <w:rPr>
          <w:rFonts w:ascii="Verdana" w:hAnsi="Verdana"/>
          <w:color w:val="000000" w:themeColor="text1"/>
          <w:sz w:val="18"/>
          <w:szCs w:val="18"/>
        </w:rPr>
        <w:t xml:space="preserve"> zgodnie z „</w:t>
      </w:r>
      <w:r w:rsidR="00201B52" w:rsidRPr="00D55F80">
        <w:rPr>
          <w:rFonts w:ascii="Verdana" w:hAnsi="Verdana"/>
          <w:color w:val="000000" w:themeColor="text1"/>
          <w:sz w:val="18"/>
          <w:szCs w:val="18"/>
        </w:rPr>
        <w:t xml:space="preserve">Ramową instrukcją przeprowadzania odbiorów obiektów budowlanych związanych z dystrybucją energii elektrycznej </w:t>
      </w:r>
      <w:r w:rsidR="00286B0E" w:rsidRPr="00D55F80">
        <w:rPr>
          <w:rFonts w:ascii="Verdana" w:hAnsi="Verdana"/>
          <w:color w:val="000000" w:themeColor="text1"/>
          <w:sz w:val="18"/>
          <w:szCs w:val="18"/>
          <w:lang w:val="pl-PL"/>
        </w:rPr>
        <w:br/>
      </w:r>
      <w:r w:rsidR="0032137D" w:rsidRPr="00D55F80">
        <w:rPr>
          <w:rFonts w:ascii="Verdana" w:hAnsi="Verdana"/>
          <w:b/>
          <w:bCs/>
          <w:i/>
          <w:iCs/>
          <w:color w:val="000000" w:themeColor="text1"/>
          <w:sz w:val="18"/>
          <w:szCs w:val="18"/>
        </w:rPr>
        <w:t>w PGE Dystrybucja S.A.</w:t>
      </w:r>
      <w:r w:rsidR="0032137D" w:rsidRPr="00D55F80">
        <w:rPr>
          <w:rFonts w:ascii="Verdana" w:hAnsi="Verdana"/>
          <w:b/>
          <w:bCs/>
          <w:i/>
          <w:iCs/>
          <w:color w:val="000000" w:themeColor="text1"/>
          <w:sz w:val="18"/>
          <w:szCs w:val="18"/>
          <w:lang w:val="pl-PL"/>
        </w:rPr>
        <w:t xml:space="preserve"> </w:t>
      </w:r>
      <w:r w:rsidR="001E1B00" w:rsidRPr="00D55F80">
        <w:rPr>
          <w:rFonts w:ascii="Verdana" w:hAnsi="Verdana"/>
          <w:color w:val="000000" w:themeColor="text1"/>
          <w:sz w:val="18"/>
          <w:szCs w:val="18"/>
        </w:rPr>
        <w:t xml:space="preserve">która dostępna jest na stronie </w:t>
      </w:r>
      <w:hyperlink r:id="rId13" w:history="1">
        <w:r w:rsidR="006C220B" w:rsidRPr="00D55F80">
          <w:rPr>
            <w:rStyle w:val="Hipercze"/>
            <w:rFonts w:ascii="Verdana" w:hAnsi="Verdana"/>
            <w:sz w:val="18"/>
            <w:szCs w:val="18"/>
          </w:rPr>
          <w:t>http://www.pgedystrybucja.p</w:t>
        </w:r>
        <w:r w:rsidR="006C220B" w:rsidRPr="00D55F80">
          <w:rPr>
            <w:rStyle w:val="Hipercze"/>
            <w:rFonts w:ascii="Verdana" w:hAnsi="Verdana"/>
            <w:sz w:val="18"/>
            <w:szCs w:val="18"/>
            <w:lang w:val="pl-PL"/>
          </w:rPr>
          <w:t>l</w:t>
        </w:r>
        <w:r w:rsidR="006C220B" w:rsidRPr="00D55F80">
          <w:rPr>
            <w:rStyle w:val="Hipercze"/>
            <w:rFonts w:ascii="Verdana" w:hAnsi="Verdana"/>
            <w:sz w:val="18"/>
            <w:szCs w:val="18"/>
          </w:rPr>
          <w:t>/</w:t>
        </w:r>
        <w:r w:rsidR="006C220B" w:rsidRPr="00D55F80">
          <w:rPr>
            <w:rStyle w:val="Hipercze"/>
            <w:rFonts w:ascii="Verdana" w:hAnsi="Verdana"/>
            <w:sz w:val="18"/>
            <w:szCs w:val="18"/>
            <w:lang w:val="pl-PL"/>
          </w:rPr>
          <w:t>strefa</w:t>
        </w:r>
        <w:r w:rsidR="006C220B" w:rsidRPr="00D55F80">
          <w:rPr>
            <w:rStyle w:val="Hipercze"/>
            <w:rFonts w:ascii="Verdana" w:hAnsi="Verdana"/>
            <w:sz w:val="18"/>
            <w:szCs w:val="18"/>
          </w:rPr>
          <w:t>-klienta/przydatne-dokumenty</w:t>
        </w:r>
      </w:hyperlink>
      <w:r w:rsidR="006C220B" w:rsidRPr="00D55F80">
        <w:rPr>
          <w:rFonts w:ascii="Verdana" w:hAnsi="Verdana"/>
          <w:sz w:val="18"/>
          <w:szCs w:val="18"/>
        </w:rPr>
        <w:t xml:space="preserve"> </w:t>
      </w:r>
      <w:r w:rsidR="003734DF" w:rsidRPr="00D55F80">
        <w:rPr>
          <w:rFonts w:ascii="Verdana" w:hAnsi="Verdana"/>
          <w:color w:val="000000" w:themeColor="text1"/>
          <w:sz w:val="18"/>
          <w:szCs w:val="18"/>
          <w:lang w:val="pl-PL"/>
        </w:rPr>
        <w:t xml:space="preserve">oraz </w:t>
      </w:r>
      <w:r w:rsidR="007111DA" w:rsidRPr="00D55F80">
        <w:rPr>
          <w:rFonts w:ascii="Verdana" w:hAnsi="Verdana"/>
          <w:color w:val="000000" w:themeColor="text1"/>
          <w:sz w:val="18"/>
          <w:szCs w:val="18"/>
        </w:rPr>
        <w:t xml:space="preserve">zgodnie z zapisami umowy na realizację </w:t>
      </w:r>
      <w:r w:rsidR="000C4FFF" w:rsidRPr="00D55F80">
        <w:rPr>
          <w:rFonts w:ascii="Verdana" w:hAnsi="Verdana"/>
          <w:color w:val="000000" w:themeColor="text1"/>
          <w:sz w:val="18"/>
          <w:szCs w:val="18"/>
          <w:lang w:val="pl-PL"/>
        </w:rPr>
        <w:t xml:space="preserve">prac projektowych i </w:t>
      </w:r>
      <w:r w:rsidR="007111DA" w:rsidRPr="00D55F80">
        <w:rPr>
          <w:rFonts w:ascii="Verdana" w:hAnsi="Verdana"/>
          <w:color w:val="000000" w:themeColor="text1"/>
          <w:sz w:val="18"/>
          <w:szCs w:val="18"/>
        </w:rPr>
        <w:t>robót budowlanych stanowiącej załącznik</w:t>
      </w:r>
      <w:r w:rsidR="000C4FFF" w:rsidRPr="00D55F80">
        <w:rPr>
          <w:rFonts w:ascii="Verdana" w:hAnsi="Verdana"/>
          <w:color w:val="000000" w:themeColor="text1"/>
          <w:sz w:val="18"/>
          <w:szCs w:val="18"/>
          <w:lang w:val="pl-PL"/>
        </w:rPr>
        <w:t xml:space="preserve"> do </w:t>
      </w:r>
      <w:r w:rsidR="00786C81"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003734DF" w:rsidRPr="00D55F80">
        <w:rPr>
          <w:rFonts w:ascii="Verdana" w:hAnsi="Verdana"/>
          <w:color w:val="000000" w:themeColor="text1"/>
          <w:sz w:val="18"/>
          <w:szCs w:val="18"/>
          <w:lang w:val="pl-PL"/>
        </w:rPr>
        <w:t>.</w:t>
      </w:r>
    </w:p>
    <w:p w14:paraId="19682BD2" w14:textId="77777777" w:rsidR="002D0F48" w:rsidRPr="00D55F80" w:rsidRDefault="002D0F48" w:rsidP="00730F4D">
      <w:pPr>
        <w:pStyle w:val="Nagwek2"/>
        <w:rPr>
          <w:rFonts w:ascii="Verdana" w:hAnsi="Verdana"/>
          <w:b/>
          <w:color w:val="000000" w:themeColor="text1"/>
          <w:sz w:val="18"/>
          <w:szCs w:val="18"/>
        </w:rPr>
      </w:pPr>
      <w:r w:rsidRPr="00D55F80">
        <w:rPr>
          <w:rFonts w:ascii="Verdana" w:hAnsi="Verdana"/>
          <w:b/>
          <w:color w:val="000000" w:themeColor="text1"/>
          <w:sz w:val="18"/>
          <w:szCs w:val="18"/>
        </w:rPr>
        <w:t>Wymagania dla przygotowywania dokumentacji powykonawczej:</w:t>
      </w:r>
    </w:p>
    <w:p w14:paraId="4C65DDF2" w14:textId="77777777" w:rsidR="002D0F48" w:rsidRPr="00D55F80" w:rsidRDefault="002D0F48" w:rsidP="00DE7D3B">
      <w:pPr>
        <w:pStyle w:val="bezpunkw"/>
        <w:rPr>
          <w:rFonts w:ascii="Verdana" w:hAnsi="Verdana"/>
          <w:color w:val="000000" w:themeColor="text1"/>
          <w:sz w:val="18"/>
          <w:szCs w:val="18"/>
        </w:rPr>
      </w:pPr>
      <w:r w:rsidRPr="00D55F80">
        <w:rPr>
          <w:rFonts w:ascii="Verdana" w:hAnsi="Verdana"/>
          <w:color w:val="000000" w:themeColor="text1"/>
          <w:sz w:val="18"/>
          <w:szCs w:val="18"/>
        </w:rPr>
        <w:t>Dokumentacja powykonawcza przekazana do Zamawiającego po wykonaniu prac powi</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a zawierać w szczególności:</w:t>
      </w:r>
    </w:p>
    <w:p w14:paraId="7B007D44" w14:textId="77777777" w:rsidR="002D0F48" w:rsidRPr="00D55F80" w:rsidRDefault="00E1551C" w:rsidP="005113AF">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lang w:val="pl-PL"/>
        </w:rPr>
        <w:t xml:space="preserve">Uzgodnioną </w:t>
      </w:r>
      <w:r w:rsidR="00286B0E" w:rsidRPr="00D55F80">
        <w:rPr>
          <w:rFonts w:ascii="Verdana" w:hAnsi="Verdana"/>
          <w:color w:val="000000" w:themeColor="text1"/>
          <w:sz w:val="18"/>
          <w:szCs w:val="18"/>
          <w:lang w:val="pl-PL"/>
        </w:rPr>
        <w:t xml:space="preserve">dokumentację </w:t>
      </w:r>
      <w:r w:rsidR="001474B3" w:rsidRPr="00D55F80">
        <w:rPr>
          <w:rFonts w:ascii="Verdana" w:hAnsi="Verdana"/>
          <w:color w:val="000000" w:themeColor="text1"/>
          <w:sz w:val="18"/>
          <w:szCs w:val="18"/>
          <w:lang w:val="pl-PL"/>
        </w:rPr>
        <w:t>projektową</w:t>
      </w:r>
      <w:r w:rsidR="002D0F48" w:rsidRPr="00D55F80">
        <w:rPr>
          <w:rFonts w:ascii="Verdana" w:hAnsi="Verdana"/>
          <w:color w:val="000000" w:themeColor="text1"/>
          <w:sz w:val="18"/>
          <w:szCs w:val="18"/>
        </w:rPr>
        <w:t xml:space="preserve"> z ewentualnymi zmianami </w:t>
      </w:r>
      <w:r w:rsidR="00246976" w:rsidRPr="00D55F80">
        <w:rPr>
          <w:rFonts w:ascii="Verdana" w:hAnsi="Verdana"/>
          <w:color w:val="000000" w:themeColor="text1"/>
          <w:sz w:val="18"/>
          <w:szCs w:val="18"/>
          <w:lang w:val="pl-PL"/>
        </w:rPr>
        <w:t xml:space="preserve">występującymi podczas </w:t>
      </w:r>
      <w:r w:rsidR="002D0F48" w:rsidRPr="00D55F80">
        <w:rPr>
          <w:rFonts w:ascii="Verdana" w:hAnsi="Verdana"/>
          <w:color w:val="000000" w:themeColor="text1"/>
          <w:sz w:val="18"/>
          <w:szCs w:val="18"/>
        </w:rPr>
        <w:t>realizacji</w:t>
      </w:r>
      <w:r w:rsidR="00246976" w:rsidRPr="00D55F80">
        <w:rPr>
          <w:rFonts w:ascii="Verdana" w:hAnsi="Verdana"/>
          <w:color w:val="000000" w:themeColor="text1"/>
          <w:sz w:val="18"/>
          <w:szCs w:val="18"/>
          <w:lang w:val="pl-PL"/>
        </w:rPr>
        <w:t xml:space="preserve"> zadania, jednakże wszystkie zmiany muszą uzyskać pisemna zgodę Inspektora prowadzącego.</w:t>
      </w:r>
    </w:p>
    <w:p w14:paraId="5CD294E2" w14:textId="77777777" w:rsidR="002D0F48" w:rsidRPr="00D55F80" w:rsidRDefault="002D0F48" w:rsidP="005113AF">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rPr>
        <w:t xml:space="preserve">Protokoły z przeprowadzonych </w:t>
      </w:r>
      <w:r w:rsidR="00286B0E" w:rsidRPr="00D55F80">
        <w:rPr>
          <w:rFonts w:ascii="Verdana" w:hAnsi="Verdana"/>
          <w:color w:val="000000" w:themeColor="text1"/>
          <w:sz w:val="18"/>
          <w:szCs w:val="18"/>
          <w:lang w:val="pl-PL"/>
        </w:rPr>
        <w:t xml:space="preserve">prób i </w:t>
      </w:r>
      <w:r w:rsidRPr="00D55F80">
        <w:rPr>
          <w:rFonts w:ascii="Verdana" w:hAnsi="Verdana"/>
          <w:color w:val="000000" w:themeColor="text1"/>
          <w:sz w:val="18"/>
          <w:szCs w:val="18"/>
        </w:rPr>
        <w:t>pomiarów</w:t>
      </w:r>
      <w:r w:rsidR="00BE03AF" w:rsidRPr="00D55F80">
        <w:rPr>
          <w:rFonts w:ascii="Verdana" w:hAnsi="Verdana"/>
          <w:color w:val="000000" w:themeColor="text1"/>
          <w:sz w:val="18"/>
          <w:szCs w:val="18"/>
          <w:lang w:val="pl-PL"/>
        </w:rPr>
        <w:t xml:space="preserve"> pomontażowych:</w:t>
      </w:r>
    </w:p>
    <w:p w14:paraId="15A6939F"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w:t>
      </w:r>
      <w:r w:rsidRPr="00D55F80">
        <w:rPr>
          <w:rFonts w:ascii="Verdana" w:hAnsi="Verdana"/>
          <w:color w:val="FF0000"/>
          <w:sz w:val="18"/>
          <w:szCs w:val="18"/>
          <w:lang w:val="pl-PL"/>
        </w:rPr>
        <w:t xml:space="preserve"> </w:t>
      </w:r>
      <w:r w:rsidRPr="00D55F80">
        <w:rPr>
          <w:rFonts w:ascii="Verdana" w:hAnsi="Verdana"/>
          <w:sz w:val="18"/>
          <w:szCs w:val="18"/>
          <w:lang w:val="pl-PL"/>
        </w:rPr>
        <w:t>rezystancji izolacji;</w:t>
      </w:r>
    </w:p>
    <w:p w14:paraId="3279F55B"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 skuteczności ochrony przeciwporażeniowej;</w:t>
      </w:r>
    </w:p>
    <w:p w14:paraId="0BC67F8D"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 uziemień;</w:t>
      </w:r>
    </w:p>
    <w:p w14:paraId="5917EF61" w14:textId="77777777" w:rsidR="005C400D" w:rsidRPr="00D55F80" w:rsidRDefault="00A5621F" w:rsidP="00E1551C">
      <w:pPr>
        <w:pStyle w:val="Styl2"/>
        <w:numPr>
          <w:ilvl w:val="0"/>
          <w:numId w:val="8"/>
        </w:numPr>
        <w:rPr>
          <w:rFonts w:ascii="Verdana" w:hAnsi="Verdana"/>
          <w:color w:val="000000" w:themeColor="text1"/>
          <w:sz w:val="18"/>
          <w:szCs w:val="18"/>
        </w:rPr>
      </w:pPr>
      <w:r w:rsidRPr="00D55F80">
        <w:rPr>
          <w:rFonts w:ascii="Verdana" w:hAnsi="Verdana"/>
          <w:sz w:val="18"/>
          <w:szCs w:val="18"/>
          <w:lang w:val="pl-PL"/>
        </w:rPr>
        <w:t xml:space="preserve">Deklaracje właściwości użytkowych dla </w:t>
      </w:r>
      <w:r w:rsidR="007E76DD" w:rsidRPr="00D55F80">
        <w:rPr>
          <w:rFonts w:ascii="Verdana" w:hAnsi="Verdana"/>
          <w:color w:val="000000" w:themeColor="text1"/>
          <w:sz w:val="18"/>
          <w:szCs w:val="18"/>
        </w:rPr>
        <w:t>wyrobów budowlanych (materiałów i urządzeń) wbudowanych w</w:t>
      </w:r>
      <w:r w:rsidR="008234E8" w:rsidRPr="00D55F80">
        <w:rPr>
          <w:rFonts w:ascii="Verdana" w:hAnsi="Verdana"/>
          <w:color w:val="000000" w:themeColor="text1"/>
          <w:sz w:val="18"/>
          <w:szCs w:val="18"/>
          <w:lang w:val="pl-PL"/>
        </w:rPr>
        <w:t> </w:t>
      </w:r>
      <w:r w:rsidR="007E76DD" w:rsidRPr="00D55F80">
        <w:rPr>
          <w:rFonts w:ascii="Verdana" w:hAnsi="Verdana"/>
          <w:color w:val="000000" w:themeColor="text1"/>
          <w:sz w:val="18"/>
          <w:szCs w:val="18"/>
        </w:rPr>
        <w:t>obiekt potwierdzających ich projektowane właściwości użytkowe, charakterystyki techniczne i świadczące o legalnym wprowadzeniu ich do obrotu</w:t>
      </w:r>
      <w:r w:rsidR="00286B0E" w:rsidRPr="00D55F80">
        <w:rPr>
          <w:rFonts w:ascii="Verdana" w:hAnsi="Verdana"/>
          <w:color w:val="000000" w:themeColor="text1"/>
          <w:sz w:val="18"/>
          <w:szCs w:val="18"/>
          <w:lang w:val="pl-PL"/>
        </w:rPr>
        <w:t>.</w:t>
      </w:r>
    </w:p>
    <w:p w14:paraId="06474E0F" w14:textId="77777777" w:rsidR="000A5FBD" w:rsidRPr="00D55F80" w:rsidRDefault="000A5FBD" w:rsidP="00E1551C">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lang w:val="pl-PL"/>
        </w:rPr>
        <w:t xml:space="preserve">Zestawienie Odbiorców przypisanych do nowo wydzielonych obwodów </w:t>
      </w:r>
      <w:r w:rsidR="00F763F1" w:rsidRPr="00D55F80">
        <w:rPr>
          <w:rFonts w:ascii="Verdana" w:hAnsi="Verdana"/>
          <w:color w:val="000000" w:themeColor="text1"/>
          <w:sz w:val="18"/>
          <w:szCs w:val="18"/>
          <w:lang w:val="pl-PL"/>
        </w:rPr>
        <w:t>nn</w:t>
      </w:r>
      <w:r w:rsidR="002E5552" w:rsidRPr="00D55F80">
        <w:rPr>
          <w:rFonts w:ascii="Verdana" w:hAnsi="Verdana"/>
          <w:color w:val="000000" w:themeColor="text1"/>
          <w:sz w:val="18"/>
          <w:szCs w:val="18"/>
          <w:lang w:val="pl-PL"/>
        </w:rPr>
        <w:t>.</w:t>
      </w:r>
    </w:p>
    <w:p w14:paraId="788A458D" w14:textId="77777777" w:rsidR="00D1298B" w:rsidRPr="00D55F80" w:rsidRDefault="00D1298B" w:rsidP="001474B3">
      <w:pPr>
        <w:pStyle w:val="Styl2"/>
        <w:numPr>
          <w:ilvl w:val="0"/>
          <w:numId w:val="8"/>
        </w:numPr>
        <w:rPr>
          <w:rFonts w:ascii="Verdana" w:hAnsi="Verdana"/>
          <w:color w:val="000000" w:themeColor="text1"/>
          <w:sz w:val="18"/>
          <w:szCs w:val="18"/>
          <w:lang w:val="pl-PL"/>
        </w:rPr>
      </w:pPr>
      <w:r w:rsidRPr="00D55F80">
        <w:rPr>
          <w:rFonts w:ascii="Verdana" w:hAnsi="Verdana"/>
          <w:color w:val="000000" w:themeColor="text1"/>
          <w:sz w:val="18"/>
          <w:szCs w:val="18"/>
          <w:lang w:val="pl-PL"/>
        </w:rPr>
        <w:t xml:space="preserve">Inwentaryzację geodezyjną powykonawczą </w:t>
      </w:r>
      <w:r w:rsidR="001474B3" w:rsidRPr="00D55F80">
        <w:rPr>
          <w:rFonts w:ascii="Verdana" w:hAnsi="Verdana"/>
          <w:color w:val="000000" w:themeColor="text1"/>
          <w:sz w:val="18"/>
          <w:szCs w:val="18"/>
          <w:lang w:val="pl-PL"/>
        </w:rPr>
        <w:t xml:space="preserve">wymienianych stanowisk słupowych </w:t>
      </w:r>
      <w:r w:rsidRPr="00D55F80">
        <w:rPr>
          <w:rFonts w:ascii="Verdana" w:hAnsi="Verdana"/>
          <w:color w:val="000000" w:themeColor="text1"/>
          <w:sz w:val="18"/>
          <w:szCs w:val="18"/>
          <w:lang w:val="pl-PL"/>
        </w:rPr>
        <w:t xml:space="preserve">wraz ze szkicem wytyczenia i szkicem inwentaryzacji (na nośniku informatycznym należy przekazać wykaz współrzędnych geodezyjnych X i Y w układzie 1965 i 2000). </w:t>
      </w:r>
      <w:r w:rsidRPr="00D55F80">
        <w:rPr>
          <w:rFonts w:ascii="Verdana" w:hAnsi="Verdana"/>
          <w:sz w:val="18"/>
          <w:szCs w:val="18"/>
          <w:lang w:val="pl-PL"/>
        </w:rPr>
        <w:t xml:space="preserve">Wykaz współrzędnych w zakresie obiektów liniowych powinien zawierać współrzędne punktów tyczenia poszczególnych węzłów usystematyzowane w kolejności od początkowego do </w:t>
      </w:r>
      <w:r w:rsidRPr="00D55F80">
        <w:rPr>
          <w:rFonts w:ascii="Verdana" w:hAnsi="Verdana"/>
          <w:sz w:val="18"/>
          <w:szCs w:val="18"/>
          <w:lang w:val="pl-PL"/>
        </w:rPr>
        <w:lastRenderedPageBreak/>
        <w:t>ostatniego tj. zgodnie z</w:t>
      </w:r>
      <w:r w:rsidR="008234E8" w:rsidRPr="00D55F80">
        <w:rPr>
          <w:rFonts w:ascii="Verdana" w:hAnsi="Verdana"/>
          <w:sz w:val="18"/>
          <w:szCs w:val="18"/>
          <w:lang w:val="pl-PL"/>
        </w:rPr>
        <w:t> </w:t>
      </w:r>
      <w:r w:rsidRPr="00D55F80">
        <w:rPr>
          <w:rFonts w:ascii="Verdana" w:hAnsi="Verdana"/>
          <w:sz w:val="18"/>
          <w:szCs w:val="18"/>
          <w:lang w:val="pl-PL"/>
        </w:rPr>
        <w:t>przebiegiem trasy obiektu inwentarzowego.</w:t>
      </w:r>
    </w:p>
    <w:p w14:paraId="6B9B2396" w14:textId="77777777" w:rsidR="002601EA" w:rsidRPr="00D55F80" w:rsidRDefault="002601EA" w:rsidP="002601EA">
      <w:pPr>
        <w:pStyle w:val="Styl2"/>
        <w:numPr>
          <w:ilvl w:val="0"/>
          <w:numId w:val="0"/>
        </w:numPr>
        <w:ind w:left="1080"/>
        <w:rPr>
          <w:rFonts w:ascii="Verdana" w:hAnsi="Verdana"/>
          <w:color w:val="000000" w:themeColor="text1"/>
          <w:sz w:val="18"/>
          <w:szCs w:val="18"/>
        </w:rPr>
      </w:pPr>
    </w:p>
    <w:p w14:paraId="39B12AF4" w14:textId="77777777" w:rsidR="005C400D" w:rsidRPr="00D55F80" w:rsidRDefault="005C400D" w:rsidP="002A0D23">
      <w:pPr>
        <w:pStyle w:val="Nagwek2"/>
        <w:rPr>
          <w:rFonts w:ascii="Verdana" w:hAnsi="Verdana"/>
          <w:b/>
          <w:color w:val="000000" w:themeColor="text1"/>
          <w:sz w:val="18"/>
          <w:szCs w:val="18"/>
        </w:rPr>
      </w:pPr>
      <w:r w:rsidRPr="00D55F80">
        <w:rPr>
          <w:rFonts w:ascii="Verdana" w:hAnsi="Verdana"/>
          <w:b/>
          <w:color w:val="000000" w:themeColor="text1"/>
          <w:sz w:val="18"/>
          <w:szCs w:val="18"/>
        </w:rPr>
        <w:t>Załączniki:</w:t>
      </w:r>
    </w:p>
    <w:p w14:paraId="5CC9970C" w14:textId="77777777" w:rsidR="00A076B3" w:rsidRPr="00D55F80" w:rsidRDefault="008234E8" w:rsidP="002A0D23">
      <w:pPr>
        <w:rPr>
          <w:rFonts w:ascii="Verdana" w:hAnsi="Verdana"/>
          <w:bCs/>
          <w:sz w:val="18"/>
          <w:szCs w:val="18"/>
          <w:lang w:eastAsia="x-none"/>
        </w:rPr>
      </w:pPr>
      <w:r w:rsidRPr="00D55F80">
        <w:rPr>
          <w:rFonts w:ascii="Verdana" w:hAnsi="Verdana"/>
          <w:b/>
          <w:color w:val="000000" w:themeColor="text1"/>
          <w:sz w:val="18"/>
          <w:szCs w:val="18"/>
          <w:lang w:eastAsia="x-none"/>
        </w:rPr>
        <w:t>Załącznik nr 1</w:t>
      </w:r>
      <w:r w:rsidR="006C220B" w:rsidRPr="00D55F80">
        <w:rPr>
          <w:rFonts w:ascii="Verdana" w:hAnsi="Verdana"/>
          <w:b/>
          <w:color w:val="000000" w:themeColor="text1"/>
          <w:sz w:val="18"/>
          <w:szCs w:val="18"/>
          <w:lang w:eastAsia="x-none"/>
        </w:rPr>
        <w:t>.</w:t>
      </w:r>
      <w:r w:rsidR="007D1429" w:rsidRPr="00D55F80">
        <w:rPr>
          <w:rFonts w:ascii="Verdana" w:hAnsi="Verdana"/>
          <w:b/>
          <w:color w:val="000000" w:themeColor="text1"/>
          <w:sz w:val="18"/>
          <w:szCs w:val="18"/>
          <w:lang w:eastAsia="x-none"/>
        </w:rPr>
        <w:t>4</w:t>
      </w:r>
      <w:r w:rsidRPr="00D55F80">
        <w:rPr>
          <w:rFonts w:ascii="Verdana" w:hAnsi="Verdana"/>
          <w:color w:val="000000" w:themeColor="text1"/>
          <w:sz w:val="18"/>
          <w:szCs w:val="18"/>
          <w:lang w:eastAsia="x-none"/>
        </w:rPr>
        <w:t xml:space="preserve"> : </w:t>
      </w:r>
      <w:r w:rsidR="000A5FBD" w:rsidRPr="00D55F80">
        <w:rPr>
          <w:rFonts w:ascii="Verdana" w:hAnsi="Verdana"/>
          <w:bCs/>
          <w:sz w:val="18"/>
          <w:szCs w:val="18"/>
          <w:lang w:eastAsia="x-none"/>
        </w:rPr>
        <w:t xml:space="preserve">Schemat ideowy sieci </w:t>
      </w:r>
      <w:r w:rsidR="00F763F1" w:rsidRPr="00D55F80">
        <w:rPr>
          <w:rFonts w:ascii="Verdana" w:hAnsi="Verdana"/>
          <w:bCs/>
          <w:sz w:val="18"/>
          <w:szCs w:val="18"/>
          <w:lang w:eastAsia="x-none"/>
        </w:rPr>
        <w:t>nn</w:t>
      </w:r>
    </w:p>
    <w:p w14:paraId="3CB4A158" w14:textId="77777777" w:rsidR="00682531" w:rsidRPr="00D55F80" w:rsidRDefault="00682531" w:rsidP="006C220B">
      <w:pPr>
        <w:ind w:left="1701" w:hanging="1344"/>
        <w:rPr>
          <w:rFonts w:ascii="Verdana" w:hAnsi="Verdana"/>
          <w:color w:val="000000" w:themeColor="text1"/>
          <w:sz w:val="18"/>
          <w:szCs w:val="18"/>
          <w:lang w:eastAsia="x-none"/>
        </w:rPr>
      </w:pPr>
      <w:r w:rsidRPr="00D55F80">
        <w:rPr>
          <w:rFonts w:ascii="Verdana" w:hAnsi="Verdana"/>
          <w:b/>
          <w:color w:val="000000" w:themeColor="text1"/>
          <w:sz w:val="18"/>
          <w:szCs w:val="18"/>
          <w:lang w:eastAsia="x-none"/>
        </w:rPr>
        <w:t>Zał</w:t>
      </w:r>
      <w:r w:rsidR="006C220B" w:rsidRPr="00D55F80">
        <w:rPr>
          <w:rFonts w:ascii="Verdana" w:hAnsi="Verdana"/>
          <w:b/>
          <w:sz w:val="18"/>
          <w:szCs w:val="18"/>
          <w:lang w:eastAsia="x-none"/>
        </w:rPr>
        <w:t>ącznik nr 1.</w:t>
      </w:r>
      <w:r w:rsidR="007D1429" w:rsidRPr="00D55F80">
        <w:rPr>
          <w:rFonts w:ascii="Verdana" w:hAnsi="Verdana"/>
          <w:b/>
          <w:sz w:val="18"/>
          <w:szCs w:val="18"/>
          <w:lang w:eastAsia="x-none"/>
        </w:rPr>
        <w:t>5</w:t>
      </w:r>
      <w:r w:rsidR="006C220B" w:rsidRPr="00D55F80">
        <w:rPr>
          <w:rFonts w:ascii="Verdana" w:hAnsi="Verdana"/>
          <w:sz w:val="18"/>
          <w:szCs w:val="18"/>
          <w:lang w:eastAsia="x-none"/>
        </w:rPr>
        <w:t xml:space="preserve"> </w:t>
      </w:r>
      <w:r w:rsidRPr="00D55F80">
        <w:rPr>
          <w:rFonts w:ascii="Verdana" w:hAnsi="Verdana"/>
          <w:sz w:val="18"/>
          <w:szCs w:val="18"/>
          <w:lang w:eastAsia="x-none"/>
        </w:rPr>
        <w:t xml:space="preserve">: </w:t>
      </w:r>
      <w:r w:rsidRPr="00D55F80">
        <w:rPr>
          <w:rFonts w:ascii="Verdana" w:hAnsi="Verdana" w:cstheme="minorHAnsi"/>
          <w:color w:val="000000" w:themeColor="text1"/>
          <w:sz w:val="18"/>
          <w:szCs w:val="18"/>
        </w:rPr>
        <w:t>Wytyczne dla opracowywania dokumentacji projektowych w zakresie pozyskiwania tytułów prawnych do nieruchomości dla infrastruktury elektroenergetycznej</w:t>
      </w:r>
    </w:p>
    <w:p w14:paraId="789E7BB7" w14:textId="77777777" w:rsidR="00682531" w:rsidRPr="00D55F80" w:rsidRDefault="00682531" w:rsidP="002A0D23">
      <w:pPr>
        <w:rPr>
          <w:rFonts w:ascii="Verdana" w:hAnsi="Verdana"/>
          <w:color w:val="000000" w:themeColor="text1"/>
          <w:sz w:val="18"/>
          <w:szCs w:val="18"/>
          <w:lang w:eastAsia="x-none"/>
        </w:rPr>
      </w:pPr>
    </w:p>
    <w:sectPr w:rsidR="00682531" w:rsidRPr="00D55F80" w:rsidSect="00D55F80">
      <w:headerReference w:type="even" r:id="rId14"/>
      <w:headerReference w:type="default" r:id="rId15"/>
      <w:footerReference w:type="even" r:id="rId16"/>
      <w:footerReference w:type="default" r:id="rId17"/>
      <w:headerReference w:type="first" r:id="rId18"/>
      <w:footerReference w:type="first" r:id="rId19"/>
      <w:type w:val="continuous"/>
      <w:pgSz w:w="11907" w:h="16840" w:code="9"/>
      <w:pgMar w:top="426" w:right="1418" w:bottom="1418" w:left="1418" w:header="40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754A0" w14:textId="77777777" w:rsidR="00BC039C" w:rsidRDefault="00BC039C">
      <w:r>
        <w:separator/>
      </w:r>
    </w:p>
  </w:endnote>
  <w:endnote w:type="continuationSeparator" w:id="0">
    <w:p w14:paraId="4F53A01B" w14:textId="77777777" w:rsidR="00BC039C" w:rsidRDefault="00BC0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7479F" w14:textId="77777777" w:rsidR="00D25F41" w:rsidRDefault="00D25F4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E8AE" w14:textId="77777777" w:rsidR="0061598E" w:rsidRDefault="0061598E">
    <w:pPr>
      <w:pStyle w:val="Stopka"/>
      <w:jc w:val="right"/>
    </w:pPr>
    <w:r>
      <w:fldChar w:fldCharType="begin"/>
    </w:r>
    <w:r>
      <w:instrText>PAGE   \* MERGEFORMAT</w:instrText>
    </w:r>
    <w:r>
      <w:fldChar w:fldCharType="separate"/>
    </w:r>
    <w:r w:rsidR="00604409">
      <w:rPr>
        <w:noProof/>
      </w:rPr>
      <w:t>4</w:t>
    </w:r>
    <w:r>
      <w:fldChar w:fldCharType="end"/>
    </w:r>
  </w:p>
  <w:p w14:paraId="223E24A5" w14:textId="77777777" w:rsidR="0061598E" w:rsidRDefault="0061598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65B67" w14:textId="77777777" w:rsidR="00D25F41" w:rsidRDefault="00D25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8A32E" w14:textId="77777777" w:rsidR="00BC039C" w:rsidRDefault="00BC039C">
      <w:r>
        <w:separator/>
      </w:r>
    </w:p>
  </w:footnote>
  <w:footnote w:type="continuationSeparator" w:id="0">
    <w:p w14:paraId="612BB088" w14:textId="77777777" w:rsidR="00BC039C" w:rsidRDefault="00BC0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AAAF3" w14:textId="77777777" w:rsidR="00D25F41" w:rsidRDefault="00D25F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55F80" w:rsidRPr="006B2C28" w14:paraId="6825ED99" w14:textId="77777777" w:rsidTr="005A59F1">
      <w:trPr>
        <w:trHeight w:val="1140"/>
      </w:trPr>
      <w:tc>
        <w:tcPr>
          <w:tcW w:w="6119" w:type="dxa"/>
          <w:vAlign w:val="center"/>
        </w:tcPr>
        <w:p w14:paraId="691C1968" w14:textId="77777777" w:rsidR="00D55F80" w:rsidRPr="006E100D" w:rsidRDefault="00D55F80" w:rsidP="00D55F8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607A523" w14:textId="77777777" w:rsidR="00D55F80" w:rsidRPr="006E100D" w:rsidRDefault="00D55F80" w:rsidP="00D55F8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D2AA31A" w14:textId="77777777" w:rsidR="00D25F41" w:rsidRPr="00D25F41" w:rsidRDefault="00D25F41" w:rsidP="00D25F41">
          <w:pPr>
            <w:suppressAutoHyphens/>
            <w:ind w:right="187"/>
            <w:rPr>
              <w:rFonts w:asciiTheme="majorHAnsi" w:hAnsiTheme="majorHAnsi"/>
              <w:color w:val="000000" w:themeColor="text1"/>
              <w:sz w:val="14"/>
              <w:szCs w:val="18"/>
            </w:rPr>
          </w:pPr>
        </w:p>
        <w:p w14:paraId="0FA59544" w14:textId="77BFF3BC" w:rsidR="00D55F80" w:rsidRPr="006B2C28" w:rsidRDefault="00D25F41" w:rsidP="00D25F41">
          <w:pPr>
            <w:suppressAutoHyphens/>
            <w:ind w:right="187"/>
            <w:rPr>
              <w:rFonts w:asciiTheme="majorHAnsi" w:hAnsiTheme="majorHAnsi"/>
              <w:color w:val="000000" w:themeColor="text1"/>
              <w:sz w:val="14"/>
              <w:szCs w:val="18"/>
            </w:rPr>
          </w:pPr>
          <w:r w:rsidRPr="00D25F41">
            <w:rPr>
              <w:rFonts w:asciiTheme="majorHAnsi" w:hAnsiTheme="majorHAnsi"/>
              <w:color w:val="000000" w:themeColor="text1"/>
              <w:sz w:val="14"/>
              <w:szCs w:val="18"/>
            </w:rPr>
            <w:t>POST/DYS/OLD/GZ/04587/2025</w:t>
          </w:r>
        </w:p>
      </w:tc>
      <w:tc>
        <w:tcPr>
          <w:tcW w:w="977" w:type="dxa"/>
          <w:vAlign w:val="center"/>
        </w:tcPr>
        <w:p w14:paraId="5E5C02B4" w14:textId="77777777" w:rsidR="00D55F80" w:rsidRPr="006B2C28" w:rsidRDefault="00D55F80" w:rsidP="00D55F80">
          <w:pPr>
            <w:suppressAutoHyphens/>
            <w:ind w:right="187"/>
            <w:rPr>
              <w:rFonts w:asciiTheme="majorHAnsi" w:hAnsiTheme="majorHAnsi"/>
              <w:color w:val="092D74"/>
              <w:sz w:val="14"/>
              <w:szCs w:val="18"/>
            </w:rPr>
          </w:pPr>
        </w:p>
      </w:tc>
      <w:tc>
        <w:tcPr>
          <w:tcW w:w="3110" w:type="dxa"/>
          <w:vAlign w:val="center"/>
        </w:tcPr>
        <w:p w14:paraId="0AE0ABA7" w14:textId="77777777" w:rsidR="00D55F80" w:rsidRPr="006B2C28" w:rsidRDefault="00D55F80" w:rsidP="00D55F80">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1E44D073" wp14:editId="50FD9B80">
                <wp:simplePos x="0" y="0"/>
                <wp:positionH relativeFrom="column">
                  <wp:posOffset>1085850</wp:posOffset>
                </wp:positionH>
                <wp:positionV relativeFrom="page">
                  <wp:posOffset>-170180</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18EECF" w14:textId="77777777" w:rsidR="00D55F80" w:rsidRDefault="00D55F80" w:rsidP="00D55F80">
    <w:pPr>
      <w:pStyle w:val="Nagwek"/>
      <w:ind w:left="0" w:firstLine="0"/>
    </w:pPr>
    <w:r>
      <w:rPr>
        <w:noProof/>
        <w:lang w:eastAsia="pl-PL"/>
      </w:rPr>
      <mc:AlternateContent>
        <mc:Choice Requires="wps">
          <w:drawing>
            <wp:anchor distT="0" distB="0" distL="114300" distR="114300" simplePos="0" relativeHeight="251660288" behindDoc="0" locked="0" layoutInCell="0" allowOverlap="1" wp14:anchorId="2C436188" wp14:editId="300164B1">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09C50" w14:textId="77777777" w:rsidR="00D55F80" w:rsidRPr="00A62B4C" w:rsidRDefault="00D55F80" w:rsidP="00D55F80">
                          <w:pPr>
                            <w:spacing w:after="0"/>
                            <w:jc w:val="right"/>
                            <w:rPr>
                              <w:rFonts w:ascii="Calibri" w:hAnsi="Calibri" w:cs="Calibri"/>
                              <w:color w:val="008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C43618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0809C50" w14:textId="77777777" w:rsidR="00D55F80" w:rsidRPr="00A62B4C" w:rsidRDefault="00D55F80" w:rsidP="00D55F80">
                    <w:pPr>
                      <w:spacing w:after="0"/>
                      <w:jc w:val="right"/>
                      <w:rPr>
                        <w:rFonts w:ascii="Calibri" w:hAnsi="Calibri" w:cs="Calibri"/>
                        <w:color w:val="008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1DBFD" w14:textId="77777777" w:rsidR="00D25F41" w:rsidRDefault="00D25F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09F23112"/>
    <w:multiLevelType w:val="hybridMultilevel"/>
    <w:tmpl w:val="6DFA92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8190F3D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03B537B"/>
    <w:multiLevelType w:val="hybridMultilevel"/>
    <w:tmpl w:val="5CC8DB5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12446DCF"/>
    <w:multiLevelType w:val="hybridMultilevel"/>
    <w:tmpl w:val="3536DCEC"/>
    <w:lvl w:ilvl="0" w:tplc="43D4B16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155F15D8"/>
    <w:multiLevelType w:val="hybridMultilevel"/>
    <w:tmpl w:val="2FDEA13A"/>
    <w:lvl w:ilvl="0" w:tplc="04244090">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59" w15:restartNumberingAfterBreak="0">
    <w:nsid w:val="193958B6"/>
    <w:multiLevelType w:val="hybridMultilevel"/>
    <w:tmpl w:val="1CE0FFAC"/>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55859A6"/>
    <w:multiLevelType w:val="hybridMultilevel"/>
    <w:tmpl w:val="B16281C2"/>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28FC0BE7"/>
    <w:multiLevelType w:val="hybridMultilevel"/>
    <w:tmpl w:val="9E743B52"/>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2AA827FE"/>
    <w:multiLevelType w:val="hybridMultilevel"/>
    <w:tmpl w:val="E3409F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4777D57"/>
    <w:multiLevelType w:val="hybridMultilevel"/>
    <w:tmpl w:val="9D123E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61458AD"/>
    <w:multiLevelType w:val="hybridMultilevel"/>
    <w:tmpl w:val="0CF0D14E"/>
    <w:lvl w:ilvl="0" w:tplc="526A44EC">
      <w:start w:val="1"/>
      <w:numFmt w:val="decimal"/>
      <w:lvlText w:val="%1)"/>
      <w:lvlJc w:val="left"/>
      <w:pPr>
        <w:ind w:left="786" w:hanging="360"/>
      </w:pPr>
      <w:rPr>
        <w:rFonts w:hint="default"/>
        <w:b/>
        <w:color w:val="FF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5E76488"/>
    <w:multiLevelType w:val="hybridMultilevel"/>
    <w:tmpl w:val="88B62A8C"/>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4AC07B34"/>
    <w:multiLevelType w:val="hybridMultilevel"/>
    <w:tmpl w:val="9BA6AB00"/>
    <w:lvl w:ilvl="0" w:tplc="04150017">
      <w:start w:val="1"/>
      <w:numFmt w:val="lowerLetter"/>
      <w:lvlText w:val="%1)"/>
      <w:lvlJc w:val="left"/>
      <w:pPr>
        <w:ind w:left="1437" w:hanging="360"/>
      </w:pPr>
      <w:rPr>
        <w:rFonts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7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4B9C6DB9"/>
    <w:multiLevelType w:val="hybridMultilevel"/>
    <w:tmpl w:val="B7FAA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4CF04AE4"/>
    <w:multiLevelType w:val="hybridMultilevel"/>
    <w:tmpl w:val="63B46B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5" w15:restartNumberingAfterBreak="0">
    <w:nsid w:val="4D9B705F"/>
    <w:multiLevelType w:val="hybridMultilevel"/>
    <w:tmpl w:val="8D3E25C2"/>
    <w:lvl w:ilvl="0" w:tplc="8190F3D4">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76"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7" w15:restartNumberingAfterBreak="0">
    <w:nsid w:val="517E14F9"/>
    <w:multiLevelType w:val="hybridMultilevel"/>
    <w:tmpl w:val="AFA861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79" w15:restartNumberingAfterBreak="0">
    <w:nsid w:val="5E9256BC"/>
    <w:multiLevelType w:val="hybridMultilevel"/>
    <w:tmpl w:val="2DA4599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0"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1"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15:restartNumberingAfterBreak="0">
    <w:nsid w:val="665B0272"/>
    <w:multiLevelType w:val="multilevel"/>
    <w:tmpl w:val="DA625D08"/>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b/>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83"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84"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A2B4453"/>
    <w:multiLevelType w:val="hybridMultilevel"/>
    <w:tmpl w:val="C7102C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BB0781E">
      <w:start w:val="1"/>
      <w:numFmt w:val="decimal"/>
      <w:lvlText w:val="%4)"/>
      <w:lvlJc w:val="left"/>
      <w:pPr>
        <w:ind w:left="2880" w:hanging="360"/>
      </w:pPr>
      <w:rPr>
        <w:color w:val="auto"/>
      </w:rPr>
    </w:lvl>
    <w:lvl w:ilvl="4" w:tplc="0415000B">
      <w:start w:val="1"/>
      <w:numFmt w:val="bullet"/>
      <w:lvlText w:val=""/>
      <w:lvlJc w:val="left"/>
      <w:pPr>
        <w:ind w:left="1352" w:hanging="360"/>
      </w:pPr>
      <w:rPr>
        <w:rFonts w:ascii="Wingdings" w:hAnsi="Wingdings"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C3D3A82"/>
    <w:multiLevelType w:val="hybridMultilevel"/>
    <w:tmpl w:val="9ADA06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783143B4"/>
    <w:multiLevelType w:val="hybridMultilevel"/>
    <w:tmpl w:val="97F2CC16"/>
    <w:lvl w:ilvl="0" w:tplc="0EC622DE">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26639056">
    <w:abstractNumId w:val="82"/>
  </w:num>
  <w:num w:numId="2" w16cid:durableId="1666781076">
    <w:abstractNumId w:val="72"/>
  </w:num>
  <w:num w:numId="3" w16cid:durableId="695618621">
    <w:abstractNumId w:val="78"/>
  </w:num>
  <w:num w:numId="4" w16cid:durableId="1491143360">
    <w:abstractNumId w:val="83"/>
  </w:num>
  <w:num w:numId="5" w16cid:durableId="229658365">
    <w:abstractNumId w:val="70"/>
  </w:num>
  <w:num w:numId="6" w16cid:durableId="729231014">
    <w:abstractNumId w:val="80"/>
  </w:num>
  <w:num w:numId="7" w16cid:durableId="2000502219">
    <w:abstractNumId w:val="89"/>
  </w:num>
  <w:num w:numId="8" w16cid:durableId="1306932007">
    <w:abstractNumId w:val="87"/>
  </w:num>
  <w:num w:numId="9" w16cid:durableId="727918753">
    <w:abstractNumId w:val="61"/>
  </w:num>
  <w:num w:numId="10" w16cid:durableId="960380475">
    <w:abstractNumId w:val="86"/>
  </w:num>
  <w:num w:numId="11" w16cid:durableId="1137187076">
    <w:abstractNumId w:val="53"/>
  </w:num>
  <w:num w:numId="12" w16cid:durableId="436485490">
    <w:abstractNumId w:val="57"/>
  </w:num>
  <w:num w:numId="13" w16cid:durableId="212271574">
    <w:abstractNumId w:val="63"/>
  </w:num>
  <w:num w:numId="14" w16cid:durableId="984166472">
    <w:abstractNumId w:val="64"/>
  </w:num>
  <w:num w:numId="15" w16cid:durableId="1558316730">
    <w:abstractNumId w:val="73"/>
  </w:num>
  <w:num w:numId="16" w16cid:durableId="1599559039">
    <w:abstractNumId w:val="81"/>
  </w:num>
  <w:num w:numId="17" w16cid:durableId="20514053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319970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745105">
    <w:abstractNumId w:val="73"/>
  </w:num>
  <w:num w:numId="20" w16cid:durableId="1685479152">
    <w:abstractNumId w:val="62"/>
  </w:num>
  <w:num w:numId="21" w16cid:durableId="58140308">
    <w:abstractNumId w:val="71"/>
  </w:num>
  <w:num w:numId="22" w16cid:durableId="947393248">
    <w:abstractNumId w:val="66"/>
  </w:num>
  <w:num w:numId="23" w16cid:durableId="1195923593">
    <w:abstractNumId w:val="60"/>
  </w:num>
  <w:num w:numId="24" w16cid:durableId="336348223">
    <w:abstractNumId w:val="84"/>
  </w:num>
  <w:num w:numId="25" w16cid:durableId="862862901">
    <w:abstractNumId w:val="68"/>
  </w:num>
  <w:num w:numId="26" w16cid:durableId="1364868577">
    <w:abstractNumId w:val="55"/>
  </w:num>
  <w:num w:numId="27" w16cid:durableId="494304781">
    <w:abstractNumId w:val="74"/>
  </w:num>
  <w:num w:numId="28" w16cid:durableId="190621093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9957349">
    <w:abstractNumId w:val="59"/>
  </w:num>
  <w:num w:numId="30" w16cid:durableId="67766007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6167961">
    <w:abstractNumId w:val="56"/>
  </w:num>
  <w:num w:numId="32" w16cid:durableId="433325660">
    <w:abstractNumId w:val="76"/>
  </w:num>
  <w:num w:numId="33" w16cid:durableId="1891070939">
    <w:abstractNumId w:val="65"/>
  </w:num>
  <w:num w:numId="34" w16cid:durableId="952401735">
    <w:abstractNumId w:val="79"/>
  </w:num>
  <w:num w:numId="35" w16cid:durableId="122307402">
    <w:abstractNumId w:val="77"/>
  </w:num>
  <w:num w:numId="36" w16cid:durableId="147333472">
    <w:abstractNumId w:val="67"/>
  </w:num>
  <w:num w:numId="37" w16cid:durableId="14574755">
    <w:abstractNumId w:val="85"/>
  </w:num>
  <w:num w:numId="38" w16cid:durableId="1285697790">
    <w:abstractNumId w:val="54"/>
  </w:num>
  <w:num w:numId="39" w16cid:durableId="768038164">
    <w:abstractNumId w:val="75"/>
  </w:num>
  <w:num w:numId="40" w16cid:durableId="23290739">
    <w:abstractNumId w:val="69"/>
  </w:num>
  <w:num w:numId="41" w16cid:durableId="495654263">
    <w:abstractNumId w:val="82"/>
  </w:num>
  <w:num w:numId="42" w16cid:durableId="46995121">
    <w:abstractNumId w:val="53"/>
  </w:num>
  <w:num w:numId="43" w16cid:durableId="649214948">
    <w:abstractNumId w:val="8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080"/>
    <w:rsid w:val="00001225"/>
    <w:rsid w:val="00001C23"/>
    <w:rsid w:val="00003DA4"/>
    <w:rsid w:val="000060D6"/>
    <w:rsid w:val="00006B79"/>
    <w:rsid w:val="00006EF2"/>
    <w:rsid w:val="000077FF"/>
    <w:rsid w:val="00007AF7"/>
    <w:rsid w:val="0001039E"/>
    <w:rsid w:val="00010BFC"/>
    <w:rsid w:val="0001386E"/>
    <w:rsid w:val="0001411A"/>
    <w:rsid w:val="00015D3B"/>
    <w:rsid w:val="00015E1D"/>
    <w:rsid w:val="00015E5C"/>
    <w:rsid w:val="00016203"/>
    <w:rsid w:val="00017A9B"/>
    <w:rsid w:val="00020664"/>
    <w:rsid w:val="00020E20"/>
    <w:rsid w:val="00021568"/>
    <w:rsid w:val="0002177A"/>
    <w:rsid w:val="0002245B"/>
    <w:rsid w:val="0002302B"/>
    <w:rsid w:val="00023C24"/>
    <w:rsid w:val="00024AEB"/>
    <w:rsid w:val="000279EB"/>
    <w:rsid w:val="000309F1"/>
    <w:rsid w:val="00031DE8"/>
    <w:rsid w:val="000345BB"/>
    <w:rsid w:val="00035BF8"/>
    <w:rsid w:val="00035CD0"/>
    <w:rsid w:val="0003702C"/>
    <w:rsid w:val="00037DC7"/>
    <w:rsid w:val="00037E94"/>
    <w:rsid w:val="00040D5A"/>
    <w:rsid w:val="00042827"/>
    <w:rsid w:val="000446D0"/>
    <w:rsid w:val="000449AD"/>
    <w:rsid w:val="00045369"/>
    <w:rsid w:val="00045991"/>
    <w:rsid w:val="00047AC4"/>
    <w:rsid w:val="00050614"/>
    <w:rsid w:val="00050FF4"/>
    <w:rsid w:val="00053340"/>
    <w:rsid w:val="00053A20"/>
    <w:rsid w:val="00054F32"/>
    <w:rsid w:val="00055E8B"/>
    <w:rsid w:val="000565E0"/>
    <w:rsid w:val="00056A24"/>
    <w:rsid w:val="00057019"/>
    <w:rsid w:val="00057844"/>
    <w:rsid w:val="00061416"/>
    <w:rsid w:val="00063AF8"/>
    <w:rsid w:val="00064A37"/>
    <w:rsid w:val="00064C1E"/>
    <w:rsid w:val="00065609"/>
    <w:rsid w:val="000669CC"/>
    <w:rsid w:val="000677A8"/>
    <w:rsid w:val="000677B6"/>
    <w:rsid w:val="000702EB"/>
    <w:rsid w:val="00071242"/>
    <w:rsid w:val="00073805"/>
    <w:rsid w:val="00073A90"/>
    <w:rsid w:val="000743A5"/>
    <w:rsid w:val="00074A2D"/>
    <w:rsid w:val="00075CF4"/>
    <w:rsid w:val="00076175"/>
    <w:rsid w:val="00076401"/>
    <w:rsid w:val="00076D22"/>
    <w:rsid w:val="00077406"/>
    <w:rsid w:val="00077EF5"/>
    <w:rsid w:val="000816A8"/>
    <w:rsid w:val="00082B5A"/>
    <w:rsid w:val="0008440A"/>
    <w:rsid w:val="0008445C"/>
    <w:rsid w:val="000844CA"/>
    <w:rsid w:val="000847A5"/>
    <w:rsid w:val="000855E2"/>
    <w:rsid w:val="00085AB9"/>
    <w:rsid w:val="00085CBC"/>
    <w:rsid w:val="000869A4"/>
    <w:rsid w:val="00087B80"/>
    <w:rsid w:val="00091A9A"/>
    <w:rsid w:val="00091C4D"/>
    <w:rsid w:val="00091C8E"/>
    <w:rsid w:val="000920B3"/>
    <w:rsid w:val="00092DDB"/>
    <w:rsid w:val="00094223"/>
    <w:rsid w:val="000955CB"/>
    <w:rsid w:val="00095625"/>
    <w:rsid w:val="000965DA"/>
    <w:rsid w:val="00096F61"/>
    <w:rsid w:val="000A1585"/>
    <w:rsid w:val="000A266C"/>
    <w:rsid w:val="000A2ECA"/>
    <w:rsid w:val="000A5FBD"/>
    <w:rsid w:val="000A6058"/>
    <w:rsid w:val="000A67C7"/>
    <w:rsid w:val="000B1746"/>
    <w:rsid w:val="000B5A62"/>
    <w:rsid w:val="000B6254"/>
    <w:rsid w:val="000B644A"/>
    <w:rsid w:val="000B6ECC"/>
    <w:rsid w:val="000B7407"/>
    <w:rsid w:val="000C3765"/>
    <w:rsid w:val="000C3CD7"/>
    <w:rsid w:val="000C4053"/>
    <w:rsid w:val="000C4FFF"/>
    <w:rsid w:val="000D11AE"/>
    <w:rsid w:val="000D12C7"/>
    <w:rsid w:val="000D395B"/>
    <w:rsid w:val="000D4949"/>
    <w:rsid w:val="000D52FC"/>
    <w:rsid w:val="000D5F67"/>
    <w:rsid w:val="000E0622"/>
    <w:rsid w:val="000E10F7"/>
    <w:rsid w:val="000E167C"/>
    <w:rsid w:val="000E533B"/>
    <w:rsid w:val="000E54BC"/>
    <w:rsid w:val="000E58C1"/>
    <w:rsid w:val="000E59AA"/>
    <w:rsid w:val="000E6B23"/>
    <w:rsid w:val="000F229D"/>
    <w:rsid w:val="000F2470"/>
    <w:rsid w:val="000F41E4"/>
    <w:rsid w:val="000F4AB7"/>
    <w:rsid w:val="000F5533"/>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10645"/>
    <w:rsid w:val="001106A0"/>
    <w:rsid w:val="0011070F"/>
    <w:rsid w:val="00111CBF"/>
    <w:rsid w:val="00112981"/>
    <w:rsid w:val="00112E45"/>
    <w:rsid w:val="001135C0"/>
    <w:rsid w:val="00113F10"/>
    <w:rsid w:val="001165EE"/>
    <w:rsid w:val="00116E64"/>
    <w:rsid w:val="00117197"/>
    <w:rsid w:val="001172DA"/>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4288"/>
    <w:rsid w:val="00137D2C"/>
    <w:rsid w:val="00140A19"/>
    <w:rsid w:val="0014101E"/>
    <w:rsid w:val="00141621"/>
    <w:rsid w:val="00142C9F"/>
    <w:rsid w:val="00143573"/>
    <w:rsid w:val="001435A1"/>
    <w:rsid w:val="00145553"/>
    <w:rsid w:val="00145B40"/>
    <w:rsid w:val="00145E0D"/>
    <w:rsid w:val="00145EFD"/>
    <w:rsid w:val="001474B3"/>
    <w:rsid w:val="00147792"/>
    <w:rsid w:val="00151339"/>
    <w:rsid w:val="0015239D"/>
    <w:rsid w:val="0015407A"/>
    <w:rsid w:val="001540B5"/>
    <w:rsid w:val="00155316"/>
    <w:rsid w:val="00156262"/>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5958"/>
    <w:rsid w:val="00176434"/>
    <w:rsid w:val="00176EB7"/>
    <w:rsid w:val="00177675"/>
    <w:rsid w:val="001778DA"/>
    <w:rsid w:val="001779D4"/>
    <w:rsid w:val="00180EA0"/>
    <w:rsid w:val="00181441"/>
    <w:rsid w:val="00181609"/>
    <w:rsid w:val="001822F6"/>
    <w:rsid w:val="00182588"/>
    <w:rsid w:val="00182604"/>
    <w:rsid w:val="00182CFC"/>
    <w:rsid w:val="00184495"/>
    <w:rsid w:val="00184962"/>
    <w:rsid w:val="00185D92"/>
    <w:rsid w:val="00190368"/>
    <w:rsid w:val="00190EB6"/>
    <w:rsid w:val="00191C1D"/>
    <w:rsid w:val="00192629"/>
    <w:rsid w:val="00194FE1"/>
    <w:rsid w:val="001979F4"/>
    <w:rsid w:val="001A0572"/>
    <w:rsid w:val="001A0C68"/>
    <w:rsid w:val="001A15FA"/>
    <w:rsid w:val="001A2841"/>
    <w:rsid w:val="001A311E"/>
    <w:rsid w:val="001A39F7"/>
    <w:rsid w:val="001A4942"/>
    <w:rsid w:val="001A5C1B"/>
    <w:rsid w:val="001A648F"/>
    <w:rsid w:val="001A6DA1"/>
    <w:rsid w:val="001A6F11"/>
    <w:rsid w:val="001A6F1D"/>
    <w:rsid w:val="001B06DA"/>
    <w:rsid w:val="001B093E"/>
    <w:rsid w:val="001B0EE7"/>
    <w:rsid w:val="001B1997"/>
    <w:rsid w:val="001B1F1F"/>
    <w:rsid w:val="001B36A1"/>
    <w:rsid w:val="001B392A"/>
    <w:rsid w:val="001B46CD"/>
    <w:rsid w:val="001B56DF"/>
    <w:rsid w:val="001B6631"/>
    <w:rsid w:val="001C064E"/>
    <w:rsid w:val="001C0C64"/>
    <w:rsid w:val="001C15AF"/>
    <w:rsid w:val="001C16B1"/>
    <w:rsid w:val="001C1C63"/>
    <w:rsid w:val="001C1F65"/>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9D2"/>
    <w:rsid w:val="001E6BA6"/>
    <w:rsid w:val="001E6F56"/>
    <w:rsid w:val="001F0198"/>
    <w:rsid w:val="001F04E0"/>
    <w:rsid w:val="001F1362"/>
    <w:rsid w:val="001F1577"/>
    <w:rsid w:val="001F30E7"/>
    <w:rsid w:val="001F34EF"/>
    <w:rsid w:val="001F408E"/>
    <w:rsid w:val="001F59E2"/>
    <w:rsid w:val="001F6E7F"/>
    <w:rsid w:val="001F7BBB"/>
    <w:rsid w:val="00200EB8"/>
    <w:rsid w:val="002011F9"/>
    <w:rsid w:val="00201B52"/>
    <w:rsid w:val="002024F3"/>
    <w:rsid w:val="0020253F"/>
    <w:rsid w:val="0020304D"/>
    <w:rsid w:val="00203C49"/>
    <w:rsid w:val="00205CCF"/>
    <w:rsid w:val="00205EAB"/>
    <w:rsid w:val="00205EC8"/>
    <w:rsid w:val="00206B7C"/>
    <w:rsid w:val="00206E57"/>
    <w:rsid w:val="00210582"/>
    <w:rsid w:val="00210C44"/>
    <w:rsid w:val="00211846"/>
    <w:rsid w:val="00211DDD"/>
    <w:rsid w:val="00211EB8"/>
    <w:rsid w:val="002125DD"/>
    <w:rsid w:val="00213C58"/>
    <w:rsid w:val="0021494D"/>
    <w:rsid w:val="00215824"/>
    <w:rsid w:val="00215F66"/>
    <w:rsid w:val="0021647C"/>
    <w:rsid w:val="00216ECB"/>
    <w:rsid w:val="00217236"/>
    <w:rsid w:val="002175DE"/>
    <w:rsid w:val="00220420"/>
    <w:rsid w:val="00220DFF"/>
    <w:rsid w:val="002221DC"/>
    <w:rsid w:val="00222746"/>
    <w:rsid w:val="0022302A"/>
    <w:rsid w:val="002234BE"/>
    <w:rsid w:val="002243DD"/>
    <w:rsid w:val="00224E22"/>
    <w:rsid w:val="00225EBC"/>
    <w:rsid w:val="00230279"/>
    <w:rsid w:val="00232622"/>
    <w:rsid w:val="00233527"/>
    <w:rsid w:val="00233747"/>
    <w:rsid w:val="00233966"/>
    <w:rsid w:val="00233AFB"/>
    <w:rsid w:val="00234708"/>
    <w:rsid w:val="0023551E"/>
    <w:rsid w:val="002355A2"/>
    <w:rsid w:val="00235752"/>
    <w:rsid w:val="00235A5D"/>
    <w:rsid w:val="002363D5"/>
    <w:rsid w:val="00236F47"/>
    <w:rsid w:val="00240208"/>
    <w:rsid w:val="0024058B"/>
    <w:rsid w:val="002416C5"/>
    <w:rsid w:val="00242552"/>
    <w:rsid w:val="0024312F"/>
    <w:rsid w:val="002436BF"/>
    <w:rsid w:val="00243F2E"/>
    <w:rsid w:val="0024440D"/>
    <w:rsid w:val="00244A83"/>
    <w:rsid w:val="0024524D"/>
    <w:rsid w:val="00246976"/>
    <w:rsid w:val="00250835"/>
    <w:rsid w:val="00250F18"/>
    <w:rsid w:val="002523F0"/>
    <w:rsid w:val="0025287B"/>
    <w:rsid w:val="0025315D"/>
    <w:rsid w:val="00253E8B"/>
    <w:rsid w:val="002544CC"/>
    <w:rsid w:val="00254CAB"/>
    <w:rsid w:val="00255CFB"/>
    <w:rsid w:val="002562C8"/>
    <w:rsid w:val="002570B8"/>
    <w:rsid w:val="0025792C"/>
    <w:rsid w:val="002601EA"/>
    <w:rsid w:val="00261ACD"/>
    <w:rsid w:val="002621C1"/>
    <w:rsid w:val="002623E8"/>
    <w:rsid w:val="002623EE"/>
    <w:rsid w:val="00263513"/>
    <w:rsid w:val="0026374F"/>
    <w:rsid w:val="00264B43"/>
    <w:rsid w:val="0026571F"/>
    <w:rsid w:val="00265CA9"/>
    <w:rsid w:val="00265E3B"/>
    <w:rsid w:val="002661B4"/>
    <w:rsid w:val="00266F44"/>
    <w:rsid w:val="00266FCC"/>
    <w:rsid w:val="00267E8E"/>
    <w:rsid w:val="00267F98"/>
    <w:rsid w:val="00270B2D"/>
    <w:rsid w:val="00270E8F"/>
    <w:rsid w:val="00272040"/>
    <w:rsid w:val="0027245D"/>
    <w:rsid w:val="002743B2"/>
    <w:rsid w:val="00274592"/>
    <w:rsid w:val="0027704B"/>
    <w:rsid w:val="00277A11"/>
    <w:rsid w:val="002812F6"/>
    <w:rsid w:val="002831AD"/>
    <w:rsid w:val="00283906"/>
    <w:rsid w:val="002841DD"/>
    <w:rsid w:val="00284396"/>
    <w:rsid w:val="00284528"/>
    <w:rsid w:val="00284E7C"/>
    <w:rsid w:val="00285F45"/>
    <w:rsid w:val="0028640E"/>
    <w:rsid w:val="002868EE"/>
    <w:rsid w:val="00286B0E"/>
    <w:rsid w:val="00286DFB"/>
    <w:rsid w:val="00287681"/>
    <w:rsid w:val="00287847"/>
    <w:rsid w:val="00287C15"/>
    <w:rsid w:val="00290AC1"/>
    <w:rsid w:val="002929BC"/>
    <w:rsid w:val="00293EE4"/>
    <w:rsid w:val="0029497F"/>
    <w:rsid w:val="0029585A"/>
    <w:rsid w:val="002965A4"/>
    <w:rsid w:val="00296DDC"/>
    <w:rsid w:val="00296DE0"/>
    <w:rsid w:val="0029738C"/>
    <w:rsid w:val="00297927"/>
    <w:rsid w:val="00297C39"/>
    <w:rsid w:val="002A0C65"/>
    <w:rsid w:val="002A0D23"/>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141"/>
    <w:rsid w:val="002B4FFC"/>
    <w:rsid w:val="002C0A9C"/>
    <w:rsid w:val="002C0EB5"/>
    <w:rsid w:val="002C20FF"/>
    <w:rsid w:val="002C233A"/>
    <w:rsid w:val="002C28BA"/>
    <w:rsid w:val="002C391E"/>
    <w:rsid w:val="002C4644"/>
    <w:rsid w:val="002C4FAE"/>
    <w:rsid w:val="002C5A85"/>
    <w:rsid w:val="002C6851"/>
    <w:rsid w:val="002D0F48"/>
    <w:rsid w:val="002D2411"/>
    <w:rsid w:val="002D3817"/>
    <w:rsid w:val="002D4B87"/>
    <w:rsid w:val="002D54A9"/>
    <w:rsid w:val="002D5AB0"/>
    <w:rsid w:val="002D658E"/>
    <w:rsid w:val="002D6949"/>
    <w:rsid w:val="002D6C36"/>
    <w:rsid w:val="002D7B8D"/>
    <w:rsid w:val="002E0FE2"/>
    <w:rsid w:val="002E1E8F"/>
    <w:rsid w:val="002E211C"/>
    <w:rsid w:val="002E275F"/>
    <w:rsid w:val="002E48E2"/>
    <w:rsid w:val="002E4E3A"/>
    <w:rsid w:val="002E5451"/>
    <w:rsid w:val="002E5552"/>
    <w:rsid w:val="002E6C75"/>
    <w:rsid w:val="002E6FF6"/>
    <w:rsid w:val="002E7100"/>
    <w:rsid w:val="002F078B"/>
    <w:rsid w:val="002F0987"/>
    <w:rsid w:val="002F280A"/>
    <w:rsid w:val="002F332F"/>
    <w:rsid w:val="002F4B02"/>
    <w:rsid w:val="002F4CFA"/>
    <w:rsid w:val="002F6099"/>
    <w:rsid w:val="002F6EEC"/>
    <w:rsid w:val="002F76F8"/>
    <w:rsid w:val="00302EC7"/>
    <w:rsid w:val="00305086"/>
    <w:rsid w:val="0030550E"/>
    <w:rsid w:val="00305F6A"/>
    <w:rsid w:val="00307785"/>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7718"/>
    <w:rsid w:val="00330248"/>
    <w:rsid w:val="003311B0"/>
    <w:rsid w:val="00331BF0"/>
    <w:rsid w:val="00331E41"/>
    <w:rsid w:val="003343E9"/>
    <w:rsid w:val="003347BE"/>
    <w:rsid w:val="003349D8"/>
    <w:rsid w:val="00335D31"/>
    <w:rsid w:val="003370E5"/>
    <w:rsid w:val="00342CDF"/>
    <w:rsid w:val="00342F0B"/>
    <w:rsid w:val="00343495"/>
    <w:rsid w:val="003434EF"/>
    <w:rsid w:val="0034374F"/>
    <w:rsid w:val="00344C9E"/>
    <w:rsid w:val="00345FED"/>
    <w:rsid w:val="0034732C"/>
    <w:rsid w:val="00347820"/>
    <w:rsid w:val="00350378"/>
    <w:rsid w:val="00350F3B"/>
    <w:rsid w:val="0035220D"/>
    <w:rsid w:val="00353A21"/>
    <w:rsid w:val="00354212"/>
    <w:rsid w:val="003603CD"/>
    <w:rsid w:val="00360554"/>
    <w:rsid w:val="00360FAB"/>
    <w:rsid w:val="003631C5"/>
    <w:rsid w:val="00363521"/>
    <w:rsid w:val="003638C4"/>
    <w:rsid w:val="00363CDF"/>
    <w:rsid w:val="003656B2"/>
    <w:rsid w:val="00365E56"/>
    <w:rsid w:val="00366648"/>
    <w:rsid w:val="0037066F"/>
    <w:rsid w:val="003706E0"/>
    <w:rsid w:val="00371B9A"/>
    <w:rsid w:val="00373168"/>
    <w:rsid w:val="003734DF"/>
    <w:rsid w:val="0037717E"/>
    <w:rsid w:val="00377B0E"/>
    <w:rsid w:val="00380192"/>
    <w:rsid w:val="00380CBD"/>
    <w:rsid w:val="00382581"/>
    <w:rsid w:val="00382A09"/>
    <w:rsid w:val="003841CF"/>
    <w:rsid w:val="0038475B"/>
    <w:rsid w:val="00384F46"/>
    <w:rsid w:val="00385417"/>
    <w:rsid w:val="003863E5"/>
    <w:rsid w:val="00390F1E"/>
    <w:rsid w:val="00391A6F"/>
    <w:rsid w:val="00391D93"/>
    <w:rsid w:val="00394541"/>
    <w:rsid w:val="00395C58"/>
    <w:rsid w:val="00395D25"/>
    <w:rsid w:val="0039639A"/>
    <w:rsid w:val="003965C8"/>
    <w:rsid w:val="00397D25"/>
    <w:rsid w:val="003A00D2"/>
    <w:rsid w:val="003A0246"/>
    <w:rsid w:val="003A0D22"/>
    <w:rsid w:val="003A1F78"/>
    <w:rsid w:val="003A3728"/>
    <w:rsid w:val="003A5AE9"/>
    <w:rsid w:val="003A6F55"/>
    <w:rsid w:val="003A7324"/>
    <w:rsid w:val="003B029A"/>
    <w:rsid w:val="003B0381"/>
    <w:rsid w:val="003B18F0"/>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166D"/>
    <w:rsid w:val="00431EEC"/>
    <w:rsid w:val="00432FB4"/>
    <w:rsid w:val="00433398"/>
    <w:rsid w:val="0043560A"/>
    <w:rsid w:val="00436017"/>
    <w:rsid w:val="0043688C"/>
    <w:rsid w:val="0043743D"/>
    <w:rsid w:val="004403A5"/>
    <w:rsid w:val="00443F8E"/>
    <w:rsid w:val="004441D8"/>
    <w:rsid w:val="00444546"/>
    <w:rsid w:val="00444B4C"/>
    <w:rsid w:val="00444F1C"/>
    <w:rsid w:val="004466B2"/>
    <w:rsid w:val="004469AA"/>
    <w:rsid w:val="00447BFA"/>
    <w:rsid w:val="004514A3"/>
    <w:rsid w:val="004520EE"/>
    <w:rsid w:val="00453026"/>
    <w:rsid w:val="0045368F"/>
    <w:rsid w:val="00454D4B"/>
    <w:rsid w:val="00457FD0"/>
    <w:rsid w:val="00464F23"/>
    <w:rsid w:val="004650E6"/>
    <w:rsid w:val="00465538"/>
    <w:rsid w:val="00466E46"/>
    <w:rsid w:val="00467BB5"/>
    <w:rsid w:val="0047147D"/>
    <w:rsid w:val="004730D8"/>
    <w:rsid w:val="0047324A"/>
    <w:rsid w:val="00476A9B"/>
    <w:rsid w:val="0047701D"/>
    <w:rsid w:val="00477616"/>
    <w:rsid w:val="00477B91"/>
    <w:rsid w:val="00477D31"/>
    <w:rsid w:val="0048039C"/>
    <w:rsid w:val="0048048C"/>
    <w:rsid w:val="0048050F"/>
    <w:rsid w:val="00480E33"/>
    <w:rsid w:val="00481785"/>
    <w:rsid w:val="00481C2A"/>
    <w:rsid w:val="0048263C"/>
    <w:rsid w:val="0048312A"/>
    <w:rsid w:val="004842B5"/>
    <w:rsid w:val="004842FD"/>
    <w:rsid w:val="00484FBA"/>
    <w:rsid w:val="00490E39"/>
    <w:rsid w:val="004912F8"/>
    <w:rsid w:val="004922C6"/>
    <w:rsid w:val="00492486"/>
    <w:rsid w:val="00493598"/>
    <w:rsid w:val="004952F1"/>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1F58"/>
    <w:rsid w:val="004D3676"/>
    <w:rsid w:val="004D3A15"/>
    <w:rsid w:val="004D4305"/>
    <w:rsid w:val="004D56D3"/>
    <w:rsid w:val="004D7A63"/>
    <w:rsid w:val="004E286B"/>
    <w:rsid w:val="004E3706"/>
    <w:rsid w:val="004E4637"/>
    <w:rsid w:val="004E5168"/>
    <w:rsid w:val="004E6956"/>
    <w:rsid w:val="004E79DB"/>
    <w:rsid w:val="004F16E3"/>
    <w:rsid w:val="004F17B2"/>
    <w:rsid w:val="004F1F22"/>
    <w:rsid w:val="004F2118"/>
    <w:rsid w:val="004F28A3"/>
    <w:rsid w:val="004F2CB7"/>
    <w:rsid w:val="004F4305"/>
    <w:rsid w:val="004F5BF7"/>
    <w:rsid w:val="004F63F1"/>
    <w:rsid w:val="004F6B18"/>
    <w:rsid w:val="004F721F"/>
    <w:rsid w:val="0050005F"/>
    <w:rsid w:val="005012B8"/>
    <w:rsid w:val="005033DB"/>
    <w:rsid w:val="005039EF"/>
    <w:rsid w:val="00503B90"/>
    <w:rsid w:val="00503CA4"/>
    <w:rsid w:val="0050766D"/>
    <w:rsid w:val="00510220"/>
    <w:rsid w:val="005113AF"/>
    <w:rsid w:val="005121D9"/>
    <w:rsid w:val="00512728"/>
    <w:rsid w:val="00512E9B"/>
    <w:rsid w:val="00513761"/>
    <w:rsid w:val="00514220"/>
    <w:rsid w:val="00514F4C"/>
    <w:rsid w:val="005158C5"/>
    <w:rsid w:val="00515A31"/>
    <w:rsid w:val="00517611"/>
    <w:rsid w:val="005176B9"/>
    <w:rsid w:val="00520414"/>
    <w:rsid w:val="00520CD0"/>
    <w:rsid w:val="00521385"/>
    <w:rsid w:val="0052169C"/>
    <w:rsid w:val="00522475"/>
    <w:rsid w:val="00522C9B"/>
    <w:rsid w:val="0052371E"/>
    <w:rsid w:val="00523A7A"/>
    <w:rsid w:val="00524505"/>
    <w:rsid w:val="00526627"/>
    <w:rsid w:val="00526A4A"/>
    <w:rsid w:val="00526B7C"/>
    <w:rsid w:val="005276D1"/>
    <w:rsid w:val="00527E20"/>
    <w:rsid w:val="00530115"/>
    <w:rsid w:val="00530834"/>
    <w:rsid w:val="00531391"/>
    <w:rsid w:val="00531720"/>
    <w:rsid w:val="00531F71"/>
    <w:rsid w:val="005329BF"/>
    <w:rsid w:val="00532E16"/>
    <w:rsid w:val="00533539"/>
    <w:rsid w:val="00533668"/>
    <w:rsid w:val="00534DB4"/>
    <w:rsid w:val="0053513B"/>
    <w:rsid w:val="00537EA9"/>
    <w:rsid w:val="005409B0"/>
    <w:rsid w:val="00540E8E"/>
    <w:rsid w:val="00541147"/>
    <w:rsid w:val="00542E8F"/>
    <w:rsid w:val="00542F0B"/>
    <w:rsid w:val="005452DA"/>
    <w:rsid w:val="00545CEA"/>
    <w:rsid w:val="0054676F"/>
    <w:rsid w:val="00546FE3"/>
    <w:rsid w:val="00550A82"/>
    <w:rsid w:val="00551A13"/>
    <w:rsid w:val="0055300B"/>
    <w:rsid w:val="0055303A"/>
    <w:rsid w:val="005540AC"/>
    <w:rsid w:val="005542F3"/>
    <w:rsid w:val="005563C9"/>
    <w:rsid w:val="005578D4"/>
    <w:rsid w:val="0056142F"/>
    <w:rsid w:val="00561F74"/>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790"/>
    <w:rsid w:val="00580038"/>
    <w:rsid w:val="00581800"/>
    <w:rsid w:val="00582314"/>
    <w:rsid w:val="005826C7"/>
    <w:rsid w:val="005835FD"/>
    <w:rsid w:val="00584692"/>
    <w:rsid w:val="00585656"/>
    <w:rsid w:val="00586673"/>
    <w:rsid w:val="00587731"/>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A98"/>
    <w:rsid w:val="005A5C34"/>
    <w:rsid w:val="005A5C3D"/>
    <w:rsid w:val="005B11A5"/>
    <w:rsid w:val="005B12D7"/>
    <w:rsid w:val="005B1C72"/>
    <w:rsid w:val="005B1E82"/>
    <w:rsid w:val="005B1FC5"/>
    <w:rsid w:val="005B26BD"/>
    <w:rsid w:val="005B5E34"/>
    <w:rsid w:val="005B66C9"/>
    <w:rsid w:val="005B6B21"/>
    <w:rsid w:val="005B76C8"/>
    <w:rsid w:val="005C08D4"/>
    <w:rsid w:val="005C1DE3"/>
    <w:rsid w:val="005C2C8E"/>
    <w:rsid w:val="005C400D"/>
    <w:rsid w:val="005C4278"/>
    <w:rsid w:val="005C4F75"/>
    <w:rsid w:val="005C55D2"/>
    <w:rsid w:val="005C5AA9"/>
    <w:rsid w:val="005C7D8A"/>
    <w:rsid w:val="005D0CBE"/>
    <w:rsid w:val="005D0EC0"/>
    <w:rsid w:val="005D1637"/>
    <w:rsid w:val="005D297E"/>
    <w:rsid w:val="005D43B9"/>
    <w:rsid w:val="005D49A7"/>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E7DF8"/>
    <w:rsid w:val="005F0730"/>
    <w:rsid w:val="005F148F"/>
    <w:rsid w:val="005F14E8"/>
    <w:rsid w:val="005F21BD"/>
    <w:rsid w:val="005F3B88"/>
    <w:rsid w:val="005F3BF8"/>
    <w:rsid w:val="005F52BE"/>
    <w:rsid w:val="005F5582"/>
    <w:rsid w:val="005F5D83"/>
    <w:rsid w:val="005F609C"/>
    <w:rsid w:val="005F6644"/>
    <w:rsid w:val="005F74F2"/>
    <w:rsid w:val="005F7590"/>
    <w:rsid w:val="005F7A5B"/>
    <w:rsid w:val="00601C7C"/>
    <w:rsid w:val="00602DBB"/>
    <w:rsid w:val="00602EA3"/>
    <w:rsid w:val="006038F4"/>
    <w:rsid w:val="00603B97"/>
    <w:rsid w:val="00603F09"/>
    <w:rsid w:val="00604409"/>
    <w:rsid w:val="00605934"/>
    <w:rsid w:val="00610D0A"/>
    <w:rsid w:val="006129F9"/>
    <w:rsid w:val="00613256"/>
    <w:rsid w:val="0061598E"/>
    <w:rsid w:val="00615F2A"/>
    <w:rsid w:val="00616F0D"/>
    <w:rsid w:val="006172BD"/>
    <w:rsid w:val="00617EAD"/>
    <w:rsid w:val="00617ECE"/>
    <w:rsid w:val="006219F1"/>
    <w:rsid w:val="00622307"/>
    <w:rsid w:val="006250E1"/>
    <w:rsid w:val="00630915"/>
    <w:rsid w:val="00631284"/>
    <w:rsid w:val="0063133B"/>
    <w:rsid w:val="00632FF9"/>
    <w:rsid w:val="0063440D"/>
    <w:rsid w:val="006356C3"/>
    <w:rsid w:val="00635751"/>
    <w:rsid w:val="006369C8"/>
    <w:rsid w:val="00636E49"/>
    <w:rsid w:val="00640795"/>
    <w:rsid w:val="00640E6E"/>
    <w:rsid w:val="00641061"/>
    <w:rsid w:val="006421EA"/>
    <w:rsid w:val="00642DE1"/>
    <w:rsid w:val="00643261"/>
    <w:rsid w:val="00646430"/>
    <w:rsid w:val="00647115"/>
    <w:rsid w:val="00647A79"/>
    <w:rsid w:val="00651E00"/>
    <w:rsid w:val="00653CC8"/>
    <w:rsid w:val="00654659"/>
    <w:rsid w:val="00655F20"/>
    <w:rsid w:val="00656C61"/>
    <w:rsid w:val="00657A78"/>
    <w:rsid w:val="00657FDC"/>
    <w:rsid w:val="00660C21"/>
    <w:rsid w:val="0066538B"/>
    <w:rsid w:val="0066648C"/>
    <w:rsid w:val="00666C6F"/>
    <w:rsid w:val="00666F33"/>
    <w:rsid w:val="00667163"/>
    <w:rsid w:val="00667ED9"/>
    <w:rsid w:val="00670E6E"/>
    <w:rsid w:val="00671212"/>
    <w:rsid w:val="00671AF1"/>
    <w:rsid w:val="00673204"/>
    <w:rsid w:val="006753EF"/>
    <w:rsid w:val="00675AFD"/>
    <w:rsid w:val="00676BA0"/>
    <w:rsid w:val="00676F8D"/>
    <w:rsid w:val="006816B2"/>
    <w:rsid w:val="0068221D"/>
    <w:rsid w:val="00682531"/>
    <w:rsid w:val="006840DD"/>
    <w:rsid w:val="006842B2"/>
    <w:rsid w:val="006876B0"/>
    <w:rsid w:val="00690872"/>
    <w:rsid w:val="00692E1D"/>
    <w:rsid w:val="006941E1"/>
    <w:rsid w:val="00695FA3"/>
    <w:rsid w:val="006965C7"/>
    <w:rsid w:val="00697425"/>
    <w:rsid w:val="00697777"/>
    <w:rsid w:val="006A02D6"/>
    <w:rsid w:val="006A0F28"/>
    <w:rsid w:val="006A2227"/>
    <w:rsid w:val="006A4AF1"/>
    <w:rsid w:val="006A546A"/>
    <w:rsid w:val="006A62ED"/>
    <w:rsid w:val="006A6DFF"/>
    <w:rsid w:val="006B0B23"/>
    <w:rsid w:val="006B1099"/>
    <w:rsid w:val="006B122A"/>
    <w:rsid w:val="006B1656"/>
    <w:rsid w:val="006B1FB3"/>
    <w:rsid w:val="006B23F2"/>
    <w:rsid w:val="006B2428"/>
    <w:rsid w:val="006B2AB6"/>
    <w:rsid w:val="006B4ABE"/>
    <w:rsid w:val="006B4F86"/>
    <w:rsid w:val="006B5B15"/>
    <w:rsid w:val="006B5DAD"/>
    <w:rsid w:val="006B681E"/>
    <w:rsid w:val="006B71A5"/>
    <w:rsid w:val="006B7EFE"/>
    <w:rsid w:val="006B7FCF"/>
    <w:rsid w:val="006C0A9A"/>
    <w:rsid w:val="006C220B"/>
    <w:rsid w:val="006C264F"/>
    <w:rsid w:val="006C2D67"/>
    <w:rsid w:val="006C6801"/>
    <w:rsid w:val="006C7498"/>
    <w:rsid w:val="006C74CA"/>
    <w:rsid w:val="006D0F49"/>
    <w:rsid w:val="006D1523"/>
    <w:rsid w:val="006D1815"/>
    <w:rsid w:val="006D2D12"/>
    <w:rsid w:val="006D384A"/>
    <w:rsid w:val="006D41DE"/>
    <w:rsid w:val="006D69EE"/>
    <w:rsid w:val="006D7069"/>
    <w:rsid w:val="006D7929"/>
    <w:rsid w:val="006E0D72"/>
    <w:rsid w:val="006E0DC3"/>
    <w:rsid w:val="006E21FF"/>
    <w:rsid w:val="006E3EC5"/>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5238"/>
    <w:rsid w:val="00705FD8"/>
    <w:rsid w:val="00707233"/>
    <w:rsid w:val="00707E08"/>
    <w:rsid w:val="00710128"/>
    <w:rsid w:val="007111DA"/>
    <w:rsid w:val="00711273"/>
    <w:rsid w:val="00714C92"/>
    <w:rsid w:val="00714CC8"/>
    <w:rsid w:val="00715213"/>
    <w:rsid w:val="007162AF"/>
    <w:rsid w:val="0071631F"/>
    <w:rsid w:val="00717106"/>
    <w:rsid w:val="0071731F"/>
    <w:rsid w:val="0072144D"/>
    <w:rsid w:val="0072198D"/>
    <w:rsid w:val="00721BDC"/>
    <w:rsid w:val="007246C9"/>
    <w:rsid w:val="007250F6"/>
    <w:rsid w:val="0072787F"/>
    <w:rsid w:val="00730F4D"/>
    <w:rsid w:val="00733776"/>
    <w:rsid w:val="007350AA"/>
    <w:rsid w:val="00737548"/>
    <w:rsid w:val="007376D9"/>
    <w:rsid w:val="007414E8"/>
    <w:rsid w:val="0074219B"/>
    <w:rsid w:val="0074492B"/>
    <w:rsid w:val="007450D8"/>
    <w:rsid w:val="00745A71"/>
    <w:rsid w:val="00747415"/>
    <w:rsid w:val="00747E16"/>
    <w:rsid w:val="00751076"/>
    <w:rsid w:val="00752160"/>
    <w:rsid w:val="00752BCD"/>
    <w:rsid w:val="007539B2"/>
    <w:rsid w:val="00753A89"/>
    <w:rsid w:val="00754743"/>
    <w:rsid w:val="007572F0"/>
    <w:rsid w:val="00760CC3"/>
    <w:rsid w:val="007610C2"/>
    <w:rsid w:val="00761576"/>
    <w:rsid w:val="00761812"/>
    <w:rsid w:val="00762003"/>
    <w:rsid w:val="00762D27"/>
    <w:rsid w:val="00762F10"/>
    <w:rsid w:val="0076312D"/>
    <w:rsid w:val="007639E8"/>
    <w:rsid w:val="00763CE5"/>
    <w:rsid w:val="007657DF"/>
    <w:rsid w:val="007712C8"/>
    <w:rsid w:val="00771AC1"/>
    <w:rsid w:val="00773FDC"/>
    <w:rsid w:val="00776B33"/>
    <w:rsid w:val="00780AD5"/>
    <w:rsid w:val="00781235"/>
    <w:rsid w:val="00781A29"/>
    <w:rsid w:val="00784F0F"/>
    <w:rsid w:val="007863C7"/>
    <w:rsid w:val="00786C81"/>
    <w:rsid w:val="00790C65"/>
    <w:rsid w:val="00792B4A"/>
    <w:rsid w:val="00794D6B"/>
    <w:rsid w:val="00794F67"/>
    <w:rsid w:val="007954D4"/>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B14"/>
    <w:rsid w:val="007C269B"/>
    <w:rsid w:val="007C3BDA"/>
    <w:rsid w:val="007C4287"/>
    <w:rsid w:val="007C6F91"/>
    <w:rsid w:val="007D041A"/>
    <w:rsid w:val="007D123E"/>
    <w:rsid w:val="007D1429"/>
    <w:rsid w:val="007D22A3"/>
    <w:rsid w:val="007D22D4"/>
    <w:rsid w:val="007D29B2"/>
    <w:rsid w:val="007D2E06"/>
    <w:rsid w:val="007D2EC5"/>
    <w:rsid w:val="007D3552"/>
    <w:rsid w:val="007D4E0B"/>
    <w:rsid w:val="007D5B7C"/>
    <w:rsid w:val="007D6BA0"/>
    <w:rsid w:val="007D7189"/>
    <w:rsid w:val="007D76C1"/>
    <w:rsid w:val="007E07B9"/>
    <w:rsid w:val="007E080B"/>
    <w:rsid w:val="007E0A2D"/>
    <w:rsid w:val="007E180F"/>
    <w:rsid w:val="007E1920"/>
    <w:rsid w:val="007E2E75"/>
    <w:rsid w:val="007E34EA"/>
    <w:rsid w:val="007E47BD"/>
    <w:rsid w:val="007E51F3"/>
    <w:rsid w:val="007E561F"/>
    <w:rsid w:val="007E5A97"/>
    <w:rsid w:val="007E5FE4"/>
    <w:rsid w:val="007E6D34"/>
    <w:rsid w:val="007E7402"/>
    <w:rsid w:val="007E7640"/>
    <w:rsid w:val="007E76DD"/>
    <w:rsid w:val="007F09D9"/>
    <w:rsid w:val="007F0DD2"/>
    <w:rsid w:val="007F1033"/>
    <w:rsid w:val="007F43F9"/>
    <w:rsid w:val="007F47F4"/>
    <w:rsid w:val="007F5459"/>
    <w:rsid w:val="007F5B88"/>
    <w:rsid w:val="007F6DC4"/>
    <w:rsid w:val="00800652"/>
    <w:rsid w:val="0080180C"/>
    <w:rsid w:val="00803392"/>
    <w:rsid w:val="00805821"/>
    <w:rsid w:val="00805D1C"/>
    <w:rsid w:val="008064EB"/>
    <w:rsid w:val="00807540"/>
    <w:rsid w:val="00810BF8"/>
    <w:rsid w:val="00812AC0"/>
    <w:rsid w:val="00812B9E"/>
    <w:rsid w:val="008139BE"/>
    <w:rsid w:val="008144E1"/>
    <w:rsid w:val="008147C6"/>
    <w:rsid w:val="008215FE"/>
    <w:rsid w:val="008222C2"/>
    <w:rsid w:val="008234E8"/>
    <w:rsid w:val="008239E2"/>
    <w:rsid w:val="008246ED"/>
    <w:rsid w:val="00827BFE"/>
    <w:rsid w:val="00830034"/>
    <w:rsid w:val="008303B2"/>
    <w:rsid w:val="00830525"/>
    <w:rsid w:val="008320E2"/>
    <w:rsid w:val="008326ED"/>
    <w:rsid w:val="00833324"/>
    <w:rsid w:val="00834A54"/>
    <w:rsid w:val="00836080"/>
    <w:rsid w:val="008364FC"/>
    <w:rsid w:val="00837D9C"/>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27F3"/>
    <w:rsid w:val="00872DE7"/>
    <w:rsid w:val="0087323C"/>
    <w:rsid w:val="00873317"/>
    <w:rsid w:val="00873680"/>
    <w:rsid w:val="0087433C"/>
    <w:rsid w:val="0087550A"/>
    <w:rsid w:val="008770B9"/>
    <w:rsid w:val="00877329"/>
    <w:rsid w:val="00880AC3"/>
    <w:rsid w:val="00880BD3"/>
    <w:rsid w:val="0088118C"/>
    <w:rsid w:val="00882603"/>
    <w:rsid w:val="00882CE5"/>
    <w:rsid w:val="00882D10"/>
    <w:rsid w:val="00884A7D"/>
    <w:rsid w:val="00884B23"/>
    <w:rsid w:val="0088546B"/>
    <w:rsid w:val="00885649"/>
    <w:rsid w:val="008868F8"/>
    <w:rsid w:val="00890E4E"/>
    <w:rsid w:val="00890EE3"/>
    <w:rsid w:val="0089107A"/>
    <w:rsid w:val="00892A63"/>
    <w:rsid w:val="0089417A"/>
    <w:rsid w:val="00894A3F"/>
    <w:rsid w:val="008950A1"/>
    <w:rsid w:val="00895FBA"/>
    <w:rsid w:val="00897800"/>
    <w:rsid w:val="00897B69"/>
    <w:rsid w:val="008A3A8F"/>
    <w:rsid w:val="008A49F3"/>
    <w:rsid w:val="008B0A13"/>
    <w:rsid w:val="008B1418"/>
    <w:rsid w:val="008B296E"/>
    <w:rsid w:val="008B2A73"/>
    <w:rsid w:val="008B40CD"/>
    <w:rsid w:val="008B4B81"/>
    <w:rsid w:val="008B5656"/>
    <w:rsid w:val="008B58EA"/>
    <w:rsid w:val="008B5A7B"/>
    <w:rsid w:val="008B6135"/>
    <w:rsid w:val="008B6B59"/>
    <w:rsid w:val="008B6BB0"/>
    <w:rsid w:val="008B6E6C"/>
    <w:rsid w:val="008B75F2"/>
    <w:rsid w:val="008B77BC"/>
    <w:rsid w:val="008B7D34"/>
    <w:rsid w:val="008C0000"/>
    <w:rsid w:val="008C002A"/>
    <w:rsid w:val="008C0737"/>
    <w:rsid w:val="008C1005"/>
    <w:rsid w:val="008C2DFC"/>
    <w:rsid w:val="008C301A"/>
    <w:rsid w:val="008C51C1"/>
    <w:rsid w:val="008C524E"/>
    <w:rsid w:val="008C6006"/>
    <w:rsid w:val="008C75FB"/>
    <w:rsid w:val="008D01FD"/>
    <w:rsid w:val="008D12F4"/>
    <w:rsid w:val="008D26B2"/>
    <w:rsid w:val="008D2E60"/>
    <w:rsid w:val="008D2F24"/>
    <w:rsid w:val="008D351C"/>
    <w:rsid w:val="008D3D97"/>
    <w:rsid w:val="008D48AE"/>
    <w:rsid w:val="008D4956"/>
    <w:rsid w:val="008D4EDB"/>
    <w:rsid w:val="008E09B7"/>
    <w:rsid w:val="008E515F"/>
    <w:rsid w:val="008E57DC"/>
    <w:rsid w:val="008E5BCF"/>
    <w:rsid w:val="008E7205"/>
    <w:rsid w:val="008F04A0"/>
    <w:rsid w:val="008F2DC4"/>
    <w:rsid w:val="008F3413"/>
    <w:rsid w:val="008F42FB"/>
    <w:rsid w:val="008F58B2"/>
    <w:rsid w:val="008F6B66"/>
    <w:rsid w:val="009016BD"/>
    <w:rsid w:val="00901840"/>
    <w:rsid w:val="009030DF"/>
    <w:rsid w:val="00903CEF"/>
    <w:rsid w:val="00903E6A"/>
    <w:rsid w:val="0090405B"/>
    <w:rsid w:val="009044D2"/>
    <w:rsid w:val="00904AF8"/>
    <w:rsid w:val="009052A4"/>
    <w:rsid w:val="00905542"/>
    <w:rsid w:val="00907C15"/>
    <w:rsid w:val="0091071E"/>
    <w:rsid w:val="00910BCB"/>
    <w:rsid w:val="0091136F"/>
    <w:rsid w:val="0091179E"/>
    <w:rsid w:val="00911BFD"/>
    <w:rsid w:val="00913FD1"/>
    <w:rsid w:val="0091414B"/>
    <w:rsid w:val="00914A8F"/>
    <w:rsid w:val="00914CAE"/>
    <w:rsid w:val="009157CC"/>
    <w:rsid w:val="00916460"/>
    <w:rsid w:val="00916FE2"/>
    <w:rsid w:val="00920C89"/>
    <w:rsid w:val="009210A3"/>
    <w:rsid w:val="009217CD"/>
    <w:rsid w:val="009217ED"/>
    <w:rsid w:val="00921F80"/>
    <w:rsid w:val="00922032"/>
    <w:rsid w:val="009220FA"/>
    <w:rsid w:val="00922EEB"/>
    <w:rsid w:val="0092393A"/>
    <w:rsid w:val="0092667B"/>
    <w:rsid w:val="009266C1"/>
    <w:rsid w:val="009268D5"/>
    <w:rsid w:val="00926CCD"/>
    <w:rsid w:val="0093136E"/>
    <w:rsid w:val="00931497"/>
    <w:rsid w:val="0093210A"/>
    <w:rsid w:val="00932655"/>
    <w:rsid w:val="00932E71"/>
    <w:rsid w:val="00933B99"/>
    <w:rsid w:val="0093439A"/>
    <w:rsid w:val="00934547"/>
    <w:rsid w:val="00935442"/>
    <w:rsid w:val="00936BB1"/>
    <w:rsid w:val="00936FB0"/>
    <w:rsid w:val="00937595"/>
    <w:rsid w:val="0094072B"/>
    <w:rsid w:val="00940F34"/>
    <w:rsid w:val="009411B6"/>
    <w:rsid w:val="00942C0D"/>
    <w:rsid w:val="0094313D"/>
    <w:rsid w:val="009442D1"/>
    <w:rsid w:val="00944652"/>
    <w:rsid w:val="0094546A"/>
    <w:rsid w:val="00945F40"/>
    <w:rsid w:val="0094687A"/>
    <w:rsid w:val="00947070"/>
    <w:rsid w:val="00947A16"/>
    <w:rsid w:val="00950511"/>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38F"/>
    <w:rsid w:val="00972B07"/>
    <w:rsid w:val="009746D9"/>
    <w:rsid w:val="0097547C"/>
    <w:rsid w:val="009757F9"/>
    <w:rsid w:val="00975B60"/>
    <w:rsid w:val="009762FD"/>
    <w:rsid w:val="00976523"/>
    <w:rsid w:val="00977825"/>
    <w:rsid w:val="00977B61"/>
    <w:rsid w:val="00981126"/>
    <w:rsid w:val="009813F0"/>
    <w:rsid w:val="00981505"/>
    <w:rsid w:val="0098191B"/>
    <w:rsid w:val="00982D65"/>
    <w:rsid w:val="00982F2A"/>
    <w:rsid w:val="00985058"/>
    <w:rsid w:val="0098750F"/>
    <w:rsid w:val="00987C60"/>
    <w:rsid w:val="009924D3"/>
    <w:rsid w:val="00992518"/>
    <w:rsid w:val="00994C9B"/>
    <w:rsid w:val="009953A0"/>
    <w:rsid w:val="00995D0B"/>
    <w:rsid w:val="00996F38"/>
    <w:rsid w:val="009A09D0"/>
    <w:rsid w:val="009A1D7E"/>
    <w:rsid w:val="009A3071"/>
    <w:rsid w:val="009A32F8"/>
    <w:rsid w:val="009A347E"/>
    <w:rsid w:val="009A3544"/>
    <w:rsid w:val="009A362C"/>
    <w:rsid w:val="009A3A28"/>
    <w:rsid w:val="009A5B7A"/>
    <w:rsid w:val="009A5E5B"/>
    <w:rsid w:val="009A75AC"/>
    <w:rsid w:val="009B089F"/>
    <w:rsid w:val="009B15C9"/>
    <w:rsid w:val="009B19AD"/>
    <w:rsid w:val="009B1A20"/>
    <w:rsid w:val="009B2C8D"/>
    <w:rsid w:val="009B329A"/>
    <w:rsid w:val="009B4A7C"/>
    <w:rsid w:val="009B4E6A"/>
    <w:rsid w:val="009B578D"/>
    <w:rsid w:val="009B588D"/>
    <w:rsid w:val="009B64B7"/>
    <w:rsid w:val="009B72CF"/>
    <w:rsid w:val="009B73FB"/>
    <w:rsid w:val="009B76C9"/>
    <w:rsid w:val="009C0F95"/>
    <w:rsid w:val="009C1E7C"/>
    <w:rsid w:val="009C21C8"/>
    <w:rsid w:val="009C22D2"/>
    <w:rsid w:val="009C2B53"/>
    <w:rsid w:val="009C2F67"/>
    <w:rsid w:val="009C4B66"/>
    <w:rsid w:val="009C5459"/>
    <w:rsid w:val="009C564D"/>
    <w:rsid w:val="009C693C"/>
    <w:rsid w:val="009C70E3"/>
    <w:rsid w:val="009D02F4"/>
    <w:rsid w:val="009D0C11"/>
    <w:rsid w:val="009D178B"/>
    <w:rsid w:val="009D1AC0"/>
    <w:rsid w:val="009D3108"/>
    <w:rsid w:val="009D3BA4"/>
    <w:rsid w:val="009D3DA7"/>
    <w:rsid w:val="009D41A2"/>
    <w:rsid w:val="009E0C65"/>
    <w:rsid w:val="009E0E13"/>
    <w:rsid w:val="009E123F"/>
    <w:rsid w:val="009E1ACE"/>
    <w:rsid w:val="009E1BD1"/>
    <w:rsid w:val="009E2677"/>
    <w:rsid w:val="009E275B"/>
    <w:rsid w:val="009E29C8"/>
    <w:rsid w:val="009E2D64"/>
    <w:rsid w:val="009E3B2A"/>
    <w:rsid w:val="009E462E"/>
    <w:rsid w:val="009E47D4"/>
    <w:rsid w:val="009E629C"/>
    <w:rsid w:val="009E65A5"/>
    <w:rsid w:val="009E744A"/>
    <w:rsid w:val="009E7C7D"/>
    <w:rsid w:val="009F01C0"/>
    <w:rsid w:val="009F1202"/>
    <w:rsid w:val="009F1384"/>
    <w:rsid w:val="009F1CA2"/>
    <w:rsid w:val="009F23D7"/>
    <w:rsid w:val="009F304F"/>
    <w:rsid w:val="009F4AB1"/>
    <w:rsid w:val="009F70BB"/>
    <w:rsid w:val="009F7749"/>
    <w:rsid w:val="009F7C29"/>
    <w:rsid w:val="00A00022"/>
    <w:rsid w:val="00A001EA"/>
    <w:rsid w:val="00A01B7A"/>
    <w:rsid w:val="00A02BB4"/>
    <w:rsid w:val="00A03E11"/>
    <w:rsid w:val="00A04008"/>
    <w:rsid w:val="00A0420A"/>
    <w:rsid w:val="00A043D0"/>
    <w:rsid w:val="00A04E3D"/>
    <w:rsid w:val="00A0502C"/>
    <w:rsid w:val="00A05D1F"/>
    <w:rsid w:val="00A05F5C"/>
    <w:rsid w:val="00A070D7"/>
    <w:rsid w:val="00A07338"/>
    <w:rsid w:val="00A076B3"/>
    <w:rsid w:val="00A119A9"/>
    <w:rsid w:val="00A11D71"/>
    <w:rsid w:val="00A122C3"/>
    <w:rsid w:val="00A136A8"/>
    <w:rsid w:val="00A139A1"/>
    <w:rsid w:val="00A15933"/>
    <w:rsid w:val="00A1614D"/>
    <w:rsid w:val="00A16460"/>
    <w:rsid w:val="00A1676C"/>
    <w:rsid w:val="00A16EB4"/>
    <w:rsid w:val="00A201AF"/>
    <w:rsid w:val="00A20480"/>
    <w:rsid w:val="00A2098D"/>
    <w:rsid w:val="00A21480"/>
    <w:rsid w:val="00A21714"/>
    <w:rsid w:val="00A22969"/>
    <w:rsid w:val="00A23BD9"/>
    <w:rsid w:val="00A26381"/>
    <w:rsid w:val="00A26473"/>
    <w:rsid w:val="00A26886"/>
    <w:rsid w:val="00A30037"/>
    <w:rsid w:val="00A30746"/>
    <w:rsid w:val="00A30E0F"/>
    <w:rsid w:val="00A30EEC"/>
    <w:rsid w:val="00A31689"/>
    <w:rsid w:val="00A31CA0"/>
    <w:rsid w:val="00A31F54"/>
    <w:rsid w:val="00A35096"/>
    <w:rsid w:val="00A35486"/>
    <w:rsid w:val="00A35A7D"/>
    <w:rsid w:val="00A3608B"/>
    <w:rsid w:val="00A36DF5"/>
    <w:rsid w:val="00A37DAB"/>
    <w:rsid w:val="00A37F59"/>
    <w:rsid w:val="00A435DA"/>
    <w:rsid w:val="00A44DA7"/>
    <w:rsid w:val="00A46387"/>
    <w:rsid w:val="00A468C0"/>
    <w:rsid w:val="00A500C9"/>
    <w:rsid w:val="00A51AF6"/>
    <w:rsid w:val="00A51BA9"/>
    <w:rsid w:val="00A51E73"/>
    <w:rsid w:val="00A52658"/>
    <w:rsid w:val="00A52694"/>
    <w:rsid w:val="00A52C54"/>
    <w:rsid w:val="00A53E09"/>
    <w:rsid w:val="00A54C76"/>
    <w:rsid w:val="00A554CE"/>
    <w:rsid w:val="00A5621F"/>
    <w:rsid w:val="00A56B2E"/>
    <w:rsid w:val="00A573FD"/>
    <w:rsid w:val="00A57E60"/>
    <w:rsid w:val="00A6120E"/>
    <w:rsid w:val="00A63553"/>
    <w:rsid w:val="00A643A3"/>
    <w:rsid w:val="00A65532"/>
    <w:rsid w:val="00A66F21"/>
    <w:rsid w:val="00A67EFC"/>
    <w:rsid w:val="00A704F6"/>
    <w:rsid w:val="00A706DE"/>
    <w:rsid w:val="00A71940"/>
    <w:rsid w:val="00A71959"/>
    <w:rsid w:val="00A71BDA"/>
    <w:rsid w:val="00A71C0B"/>
    <w:rsid w:val="00A7246B"/>
    <w:rsid w:val="00A72A8E"/>
    <w:rsid w:val="00A72B52"/>
    <w:rsid w:val="00A77F00"/>
    <w:rsid w:val="00A80206"/>
    <w:rsid w:val="00A82315"/>
    <w:rsid w:val="00A84C37"/>
    <w:rsid w:val="00A84DAD"/>
    <w:rsid w:val="00A8646C"/>
    <w:rsid w:val="00A87BF2"/>
    <w:rsid w:val="00A9046F"/>
    <w:rsid w:val="00A90A40"/>
    <w:rsid w:val="00A951F6"/>
    <w:rsid w:val="00A953F4"/>
    <w:rsid w:val="00A95C6D"/>
    <w:rsid w:val="00A95D80"/>
    <w:rsid w:val="00A95EED"/>
    <w:rsid w:val="00A96416"/>
    <w:rsid w:val="00A966CB"/>
    <w:rsid w:val="00A969F5"/>
    <w:rsid w:val="00A9792D"/>
    <w:rsid w:val="00A97B9F"/>
    <w:rsid w:val="00AA025D"/>
    <w:rsid w:val="00AA099C"/>
    <w:rsid w:val="00AA1929"/>
    <w:rsid w:val="00AA240A"/>
    <w:rsid w:val="00AA38D3"/>
    <w:rsid w:val="00AA3B27"/>
    <w:rsid w:val="00AA5E09"/>
    <w:rsid w:val="00AA6506"/>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F3F"/>
    <w:rsid w:val="00AD2BAD"/>
    <w:rsid w:val="00AD3C55"/>
    <w:rsid w:val="00AD3F27"/>
    <w:rsid w:val="00AD413A"/>
    <w:rsid w:val="00AD4B6C"/>
    <w:rsid w:val="00AD579B"/>
    <w:rsid w:val="00AD5B42"/>
    <w:rsid w:val="00AD61C7"/>
    <w:rsid w:val="00AD7A5A"/>
    <w:rsid w:val="00AE28D6"/>
    <w:rsid w:val="00AE2A68"/>
    <w:rsid w:val="00AE2C30"/>
    <w:rsid w:val="00AE3E33"/>
    <w:rsid w:val="00AF1CA2"/>
    <w:rsid w:val="00AF1F0E"/>
    <w:rsid w:val="00AF329A"/>
    <w:rsid w:val="00AF344C"/>
    <w:rsid w:val="00AF3D6A"/>
    <w:rsid w:val="00AF4734"/>
    <w:rsid w:val="00AF4A92"/>
    <w:rsid w:val="00AF5095"/>
    <w:rsid w:val="00B008A6"/>
    <w:rsid w:val="00B01AED"/>
    <w:rsid w:val="00B02F0D"/>
    <w:rsid w:val="00B03572"/>
    <w:rsid w:val="00B04DCD"/>
    <w:rsid w:val="00B05626"/>
    <w:rsid w:val="00B05BDC"/>
    <w:rsid w:val="00B06007"/>
    <w:rsid w:val="00B06735"/>
    <w:rsid w:val="00B07847"/>
    <w:rsid w:val="00B10B31"/>
    <w:rsid w:val="00B10EFD"/>
    <w:rsid w:val="00B111E7"/>
    <w:rsid w:val="00B116E5"/>
    <w:rsid w:val="00B12792"/>
    <w:rsid w:val="00B136A6"/>
    <w:rsid w:val="00B13CEA"/>
    <w:rsid w:val="00B157B4"/>
    <w:rsid w:val="00B167EE"/>
    <w:rsid w:val="00B20094"/>
    <w:rsid w:val="00B206A0"/>
    <w:rsid w:val="00B21828"/>
    <w:rsid w:val="00B21A7D"/>
    <w:rsid w:val="00B21B56"/>
    <w:rsid w:val="00B21BDE"/>
    <w:rsid w:val="00B22A65"/>
    <w:rsid w:val="00B24478"/>
    <w:rsid w:val="00B2470C"/>
    <w:rsid w:val="00B24DA2"/>
    <w:rsid w:val="00B25874"/>
    <w:rsid w:val="00B27B24"/>
    <w:rsid w:val="00B30E1D"/>
    <w:rsid w:val="00B30F76"/>
    <w:rsid w:val="00B310A9"/>
    <w:rsid w:val="00B31942"/>
    <w:rsid w:val="00B32862"/>
    <w:rsid w:val="00B32A59"/>
    <w:rsid w:val="00B33336"/>
    <w:rsid w:val="00B336CC"/>
    <w:rsid w:val="00B343CC"/>
    <w:rsid w:val="00B34F12"/>
    <w:rsid w:val="00B36894"/>
    <w:rsid w:val="00B36CF8"/>
    <w:rsid w:val="00B40DC2"/>
    <w:rsid w:val="00B41A29"/>
    <w:rsid w:val="00B424C6"/>
    <w:rsid w:val="00B430A5"/>
    <w:rsid w:val="00B43BF2"/>
    <w:rsid w:val="00B45067"/>
    <w:rsid w:val="00B473AA"/>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0752"/>
    <w:rsid w:val="00B71235"/>
    <w:rsid w:val="00B71F7C"/>
    <w:rsid w:val="00B72301"/>
    <w:rsid w:val="00B72F32"/>
    <w:rsid w:val="00B738C8"/>
    <w:rsid w:val="00B76223"/>
    <w:rsid w:val="00B76470"/>
    <w:rsid w:val="00B80072"/>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63AC"/>
    <w:rsid w:val="00B96AB7"/>
    <w:rsid w:val="00B96CFE"/>
    <w:rsid w:val="00B9740D"/>
    <w:rsid w:val="00B97731"/>
    <w:rsid w:val="00B97FBB"/>
    <w:rsid w:val="00BA1F6A"/>
    <w:rsid w:val="00BA2063"/>
    <w:rsid w:val="00BA31E9"/>
    <w:rsid w:val="00BA41C9"/>
    <w:rsid w:val="00BA47F0"/>
    <w:rsid w:val="00BA501C"/>
    <w:rsid w:val="00BA5AA6"/>
    <w:rsid w:val="00BA6521"/>
    <w:rsid w:val="00BA6F69"/>
    <w:rsid w:val="00BB06AC"/>
    <w:rsid w:val="00BB0CA2"/>
    <w:rsid w:val="00BB30DF"/>
    <w:rsid w:val="00BB5E4E"/>
    <w:rsid w:val="00BC0384"/>
    <w:rsid w:val="00BC039C"/>
    <w:rsid w:val="00BC1683"/>
    <w:rsid w:val="00BC20AB"/>
    <w:rsid w:val="00BC3507"/>
    <w:rsid w:val="00BC3655"/>
    <w:rsid w:val="00BC3DA9"/>
    <w:rsid w:val="00BC79FE"/>
    <w:rsid w:val="00BC7ABF"/>
    <w:rsid w:val="00BD0352"/>
    <w:rsid w:val="00BD0965"/>
    <w:rsid w:val="00BD0F6B"/>
    <w:rsid w:val="00BD128E"/>
    <w:rsid w:val="00BD1F3E"/>
    <w:rsid w:val="00BD2CBB"/>
    <w:rsid w:val="00BD3706"/>
    <w:rsid w:val="00BD6220"/>
    <w:rsid w:val="00BD68BD"/>
    <w:rsid w:val="00BD693F"/>
    <w:rsid w:val="00BD7087"/>
    <w:rsid w:val="00BE03AF"/>
    <w:rsid w:val="00BE0F0C"/>
    <w:rsid w:val="00BE322F"/>
    <w:rsid w:val="00BE3C0B"/>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40AB"/>
    <w:rsid w:val="00C05316"/>
    <w:rsid w:val="00C07529"/>
    <w:rsid w:val="00C1126B"/>
    <w:rsid w:val="00C1129A"/>
    <w:rsid w:val="00C11587"/>
    <w:rsid w:val="00C121DB"/>
    <w:rsid w:val="00C138CD"/>
    <w:rsid w:val="00C13AE3"/>
    <w:rsid w:val="00C1558C"/>
    <w:rsid w:val="00C16979"/>
    <w:rsid w:val="00C21724"/>
    <w:rsid w:val="00C217C1"/>
    <w:rsid w:val="00C2726D"/>
    <w:rsid w:val="00C27E7A"/>
    <w:rsid w:val="00C32219"/>
    <w:rsid w:val="00C32A75"/>
    <w:rsid w:val="00C35515"/>
    <w:rsid w:val="00C35793"/>
    <w:rsid w:val="00C35855"/>
    <w:rsid w:val="00C37679"/>
    <w:rsid w:val="00C37B72"/>
    <w:rsid w:val="00C37FFE"/>
    <w:rsid w:val="00C40B8C"/>
    <w:rsid w:val="00C4189C"/>
    <w:rsid w:val="00C42558"/>
    <w:rsid w:val="00C43159"/>
    <w:rsid w:val="00C43855"/>
    <w:rsid w:val="00C43BD5"/>
    <w:rsid w:val="00C447D3"/>
    <w:rsid w:val="00C44D70"/>
    <w:rsid w:val="00C47B17"/>
    <w:rsid w:val="00C47D70"/>
    <w:rsid w:val="00C47DF9"/>
    <w:rsid w:val="00C50790"/>
    <w:rsid w:val="00C51BD4"/>
    <w:rsid w:val="00C51E08"/>
    <w:rsid w:val="00C5238E"/>
    <w:rsid w:val="00C526A2"/>
    <w:rsid w:val="00C526EE"/>
    <w:rsid w:val="00C52991"/>
    <w:rsid w:val="00C53ADD"/>
    <w:rsid w:val="00C54D74"/>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3665"/>
    <w:rsid w:val="00C84035"/>
    <w:rsid w:val="00C848D2"/>
    <w:rsid w:val="00C85B8F"/>
    <w:rsid w:val="00C869E5"/>
    <w:rsid w:val="00C87783"/>
    <w:rsid w:val="00C87F39"/>
    <w:rsid w:val="00C9064B"/>
    <w:rsid w:val="00C91B19"/>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B02"/>
    <w:rsid w:val="00CA5E1C"/>
    <w:rsid w:val="00CA7294"/>
    <w:rsid w:val="00CA7336"/>
    <w:rsid w:val="00CB17AD"/>
    <w:rsid w:val="00CB2091"/>
    <w:rsid w:val="00CB25D2"/>
    <w:rsid w:val="00CB36FD"/>
    <w:rsid w:val="00CB50AD"/>
    <w:rsid w:val="00CB7DD1"/>
    <w:rsid w:val="00CC0995"/>
    <w:rsid w:val="00CC146E"/>
    <w:rsid w:val="00CC1641"/>
    <w:rsid w:val="00CC38F2"/>
    <w:rsid w:val="00CC3CE8"/>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B79"/>
    <w:rsid w:val="00CF5DF0"/>
    <w:rsid w:val="00CF6D2E"/>
    <w:rsid w:val="00CF7AB8"/>
    <w:rsid w:val="00CF7BD7"/>
    <w:rsid w:val="00D00ED4"/>
    <w:rsid w:val="00D01A1D"/>
    <w:rsid w:val="00D02FB0"/>
    <w:rsid w:val="00D0339F"/>
    <w:rsid w:val="00D03C82"/>
    <w:rsid w:val="00D07AE3"/>
    <w:rsid w:val="00D10ECA"/>
    <w:rsid w:val="00D1124C"/>
    <w:rsid w:val="00D1298B"/>
    <w:rsid w:val="00D130EC"/>
    <w:rsid w:val="00D1394F"/>
    <w:rsid w:val="00D13D06"/>
    <w:rsid w:val="00D14CB6"/>
    <w:rsid w:val="00D15B10"/>
    <w:rsid w:val="00D15BFF"/>
    <w:rsid w:val="00D160AD"/>
    <w:rsid w:val="00D161CA"/>
    <w:rsid w:val="00D17FAB"/>
    <w:rsid w:val="00D200F6"/>
    <w:rsid w:val="00D2410A"/>
    <w:rsid w:val="00D24C44"/>
    <w:rsid w:val="00D25B33"/>
    <w:rsid w:val="00D25F41"/>
    <w:rsid w:val="00D302B4"/>
    <w:rsid w:val="00D3318E"/>
    <w:rsid w:val="00D34749"/>
    <w:rsid w:val="00D362D1"/>
    <w:rsid w:val="00D379E2"/>
    <w:rsid w:val="00D37A76"/>
    <w:rsid w:val="00D37D22"/>
    <w:rsid w:val="00D418E6"/>
    <w:rsid w:val="00D41B1C"/>
    <w:rsid w:val="00D4300C"/>
    <w:rsid w:val="00D43C38"/>
    <w:rsid w:val="00D4538C"/>
    <w:rsid w:val="00D45873"/>
    <w:rsid w:val="00D46AEA"/>
    <w:rsid w:val="00D47456"/>
    <w:rsid w:val="00D47699"/>
    <w:rsid w:val="00D5077E"/>
    <w:rsid w:val="00D51CDC"/>
    <w:rsid w:val="00D52987"/>
    <w:rsid w:val="00D5370B"/>
    <w:rsid w:val="00D54176"/>
    <w:rsid w:val="00D546E5"/>
    <w:rsid w:val="00D54FCC"/>
    <w:rsid w:val="00D55F80"/>
    <w:rsid w:val="00D6023E"/>
    <w:rsid w:val="00D60A77"/>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87EEF"/>
    <w:rsid w:val="00D9189F"/>
    <w:rsid w:val="00D942EF"/>
    <w:rsid w:val="00D9764D"/>
    <w:rsid w:val="00DA03D0"/>
    <w:rsid w:val="00DA1A2A"/>
    <w:rsid w:val="00DA20F0"/>
    <w:rsid w:val="00DA4B12"/>
    <w:rsid w:val="00DA5C46"/>
    <w:rsid w:val="00DA61B0"/>
    <w:rsid w:val="00DA6B08"/>
    <w:rsid w:val="00DB022B"/>
    <w:rsid w:val="00DB0A59"/>
    <w:rsid w:val="00DB0BCB"/>
    <w:rsid w:val="00DB1B38"/>
    <w:rsid w:val="00DB1C56"/>
    <w:rsid w:val="00DB22D1"/>
    <w:rsid w:val="00DB5540"/>
    <w:rsid w:val="00DB5E77"/>
    <w:rsid w:val="00DB76D6"/>
    <w:rsid w:val="00DC0D35"/>
    <w:rsid w:val="00DC330E"/>
    <w:rsid w:val="00DC3AF5"/>
    <w:rsid w:val="00DC3B22"/>
    <w:rsid w:val="00DC3D26"/>
    <w:rsid w:val="00DC3D4E"/>
    <w:rsid w:val="00DC3F63"/>
    <w:rsid w:val="00DC638F"/>
    <w:rsid w:val="00DD2AB4"/>
    <w:rsid w:val="00DD40DC"/>
    <w:rsid w:val="00DD5443"/>
    <w:rsid w:val="00DD6561"/>
    <w:rsid w:val="00DD6BB3"/>
    <w:rsid w:val="00DD767E"/>
    <w:rsid w:val="00DD7811"/>
    <w:rsid w:val="00DD7D9A"/>
    <w:rsid w:val="00DE0551"/>
    <w:rsid w:val="00DE1FDB"/>
    <w:rsid w:val="00DE2759"/>
    <w:rsid w:val="00DE2D44"/>
    <w:rsid w:val="00DE2DC4"/>
    <w:rsid w:val="00DE3624"/>
    <w:rsid w:val="00DE4766"/>
    <w:rsid w:val="00DE5EA7"/>
    <w:rsid w:val="00DE795C"/>
    <w:rsid w:val="00DE7D3B"/>
    <w:rsid w:val="00DF03E2"/>
    <w:rsid w:val="00DF0712"/>
    <w:rsid w:val="00DF3E50"/>
    <w:rsid w:val="00DF48AA"/>
    <w:rsid w:val="00DF4B1E"/>
    <w:rsid w:val="00DF5A52"/>
    <w:rsid w:val="00DF773B"/>
    <w:rsid w:val="00DF7FEC"/>
    <w:rsid w:val="00E00F96"/>
    <w:rsid w:val="00E00FCF"/>
    <w:rsid w:val="00E02357"/>
    <w:rsid w:val="00E03282"/>
    <w:rsid w:val="00E05220"/>
    <w:rsid w:val="00E05BCA"/>
    <w:rsid w:val="00E061C0"/>
    <w:rsid w:val="00E06A4C"/>
    <w:rsid w:val="00E07611"/>
    <w:rsid w:val="00E07684"/>
    <w:rsid w:val="00E10C2A"/>
    <w:rsid w:val="00E116C1"/>
    <w:rsid w:val="00E1551C"/>
    <w:rsid w:val="00E174F0"/>
    <w:rsid w:val="00E17936"/>
    <w:rsid w:val="00E17D2C"/>
    <w:rsid w:val="00E20E3E"/>
    <w:rsid w:val="00E214A0"/>
    <w:rsid w:val="00E25E96"/>
    <w:rsid w:val="00E3013D"/>
    <w:rsid w:val="00E31049"/>
    <w:rsid w:val="00E3227C"/>
    <w:rsid w:val="00E32DD4"/>
    <w:rsid w:val="00E345BA"/>
    <w:rsid w:val="00E34EC2"/>
    <w:rsid w:val="00E357A5"/>
    <w:rsid w:val="00E40F45"/>
    <w:rsid w:val="00E42B4B"/>
    <w:rsid w:val="00E450D2"/>
    <w:rsid w:val="00E47781"/>
    <w:rsid w:val="00E5093B"/>
    <w:rsid w:val="00E5290B"/>
    <w:rsid w:val="00E52C0B"/>
    <w:rsid w:val="00E54D51"/>
    <w:rsid w:val="00E5629B"/>
    <w:rsid w:val="00E601AD"/>
    <w:rsid w:val="00E60201"/>
    <w:rsid w:val="00E60821"/>
    <w:rsid w:val="00E60A11"/>
    <w:rsid w:val="00E621A6"/>
    <w:rsid w:val="00E63D4D"/>
    <w:rsid w:val="00E63E8B"/>
    <w:rsid w:val="00E642A7"/>
    <w:rsid w:val="00E6505B"/>
    <w:rsid w:val="00E6548A"/>
    <w:rsid w:val="00E66C71"/>
    <w:rsid w:val="00E67EFE"/>
    <w:rsid w:val="00E71B64"/>
    <w:rsid w:val="00E72A7F"/>
    <w:rsid w:val="00E72F51"/>
    <w:rsid w:val="00E738EB"/>
    <w:rsid w:val="00E75477"/>
    <w:rsid w:val="00E75562"/>
    <w:rsid w:val="00E76731"/>
    <w:rsid w:val="00E801FA"/>
    <w:rsid w:val="00E83496"/>
    <w:rsid w:val="00E83820"/>
    <w:rsid w:val="00E83FEB"/>
    <w:rsid w:val="00E84E5D"/>
    <w:rsid w:val="00E8564E"/>
    <w:rsid w:val="00E8602F"/>
    <w:rsid w:val="00E8709D"/>
    <w:rsid w:val="00E87C9C"/>
    <w:rsid w:val="00E87D45"/>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71C"/>
    <w:rsid w:val="00EA2D88"/>
    <w:rsid w:val="00EA3969"/>
    <w:rsid w:val="00EA44A7"/>
    <w:rsid w:val="00EA56DF"/>
    <w:rsid w:val="00EA57EA"/>
    <w:rsid w:val="00EA5D56"/>
    <w:rsid w:val="00EA5D87"/>
    <w:rsid w:val="00EA6407"/>
    <w:rsid w:val="00EA6551"/>
    <w:rsid w:val="00EA6F0C"/>
    <w:rsid w:val="00EB071A"/>
    <w:rsid w:val="00EB14D2"/>
    <w:rsid w:val="00EB18B6"/>
    <w:rsid w:val="00EB26A1"/>
    <w:rsid w:val="00EB315E"/>
    <w:rsid w:val="00EB39F2"/>
    <w:rsid w:val="00EB3EB0"/>
    <w:rsid w:val="00EB3F84"/>
    <w:rsid w:val="00EB418B"/>
    <w:rsid w:val="00EB48EF"/>
    <w:rsid w:val="00EB5877"/>
    <w:rsid w:val="00EB5E52"/>
    <w:rsid w:val="00EB7047"/>
    <w:rsid w:val="00EC0C6B"/>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48B"/>
    <w:rsid w:val="00ED3762"/>
    <w:rsid w:val="00ED5220"/>
    <w:rsid w:val="00ED56D8"/>
    <w:rsid w:val="00ED7BE9"/>
    <w:rsid w:val="00EE0089"/>
    <w:rsid w:val="00EE167C"/>
    <w:rsid w:val="00EE17D1"/>
    <w:rsid w:val="00EE1D04"/>
    <w:rsid w:val="00EE382C"/>
    <w:rsid w:val="00EE3C4B"/>
    <w:rsid w:val="00EE513A"/>
    <w:rsid w:val="00EE63E5"/>
    <w:rsid w:val="00EF1267"/>
    <w:rsid w:val="00EF21EB"/>
    <w:rsid w:val="00EF231B"/>
    <w:rsid w:val="00EF390E"/>
    <w:rsid w:val="00EF5F1A"/>
    <w:rsid w:val="00EF764A"/>
    <w:rsid w:val="00F0070A"/>
    <w:rsid w:val="00F00AA7"/>
    <w:rsid w:val="00F01C95"/>
    <w:rsid w:val="00F0205B"/>
    <w:rsid w:val="00F04588"/>
    <w:rsid w:val="00F056DA"/>
    <w:rsid w:val="00F05A35"/>
    <w:rsid w:val="00F06122"/>
    <w:rsid w:val="00F101E1"/>
    <w:rsid w:val="00F1140A"/>
    <w:rsid w:val="00F11B97"/>
    <w:rsid w:val="00F13C42"/>
    <w:rsid w:val="00F16646"/>
    <w:rsid w:val="00F17D7C"/>
    <w:rsid w:val="00F200A5"/>
    <w:rsid w:val="00F21362"/>
    <w:rsid w:val="00F21726"/>
    <w:rsid w:val="00F239F2"/>
    <w:rsid w:val="00F23B42"/>
    <w:rsid w:val="00F27138"/>
    <w:rsid w:val="00F27588"/>
    <w:rsid w:val="00F27F61"/>
    <w:rsid w:val="00F3122E"/>
    <w:rsid w:val="00F323A8"/>
    <w:rsid w:val="00F32418"/>
    <w:rsid w:val="00F32660"/>
    <w:rsid w:val="00F33E8B"/>
    <w:rsid w:val="00F35AD0"/>
    <w:rsid w:val="00F367F2"/>
    <w:rsid w:val="00F36E02"/>
    <w:rsid w:val="00F403D1"/>
    <w:rsid w:val="00F419E2"/>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059"/>
    <w:rsid w:val="00F61789"/>
    <w:rsid w:val="00F62858"/>
    <w:rsid w:val="00F63114"/>
    <w:rsid w:val="00F64289"/>
    <w:rsid w:val="00F647EA"/>
    <w:rsid w:val="00F64DA2"/>
    <w:rsid w:val="00F658CE"/>
    <w:rsid w:val="00F66898"/>
    <w:rsid w:val="00F669BB"/>
    <w:rsid w:val="00F66A00"/>
    <w:rsid w:val="00F70065"/>
    <w:rsid w:val="00F7046A"/>
    <w:rsid w:val="00F708EA"/>
    <w:rsid w:val="00F7100E"/>
    <w:rsid w:val="00F74FCD"/>
    <w:rsid w:val="00F756B4"/>
    <w:rsid w:val="00F763F1"/>
    <w:rsid w:val="00F801B4"/>
    <w:rsid w:val="00F80D4A"/>
    <w:rsid w:val="00F80D4B"/>
    <w:rsid w:val="00F8100A"/>
    <w:rsid w:val="00F8169C"/>
    <w:rsid w:val="00F83B0B"/>
    <w:rsid w:val="00F84916"/>
    <w:rsid w:val="00F85244"/>
    <w:rsid w:val="00F86DFF"/>
    <w:rsid w:val="00F86E0F"/>
    <w:rsid w:val="00F87789"/>
    <w:rsid w:val="00F907AD"/>
    <w:rsid w:val="00F914D1"/>
    <w:rsid w:val="00F91A05"/>
    <w:rsid w:val="00F92B90"/>
    <w:rsid w:val="00F9368D"/>
    <w:rsid w:val="00F94E72"/>
    <w:rsid w:val="00F956A4"/>
    <w:rsid w:val="00F95C2A"/>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07F"/>
    <w:rsid w:val="00FB7BE3"/>
    <w:rsid w:val="00FC0AD2"/>
    <w:rsid w:val="00FC101D"/>
    <w:rsid w:val="00FC4244"/>
    <w:rsid w:val="00FC49D0"/>
    <w:rsid w:val="00FC6291"/>
    <w:rsid w:val="00FC7899"/>
    <w:rsid w:val="00FD0141"/>
    <w:rsid w:val="00FD0BA8"/>
    <w:rsid w:val="00FD1440"/>
    <w:rsid w:val="00FD18BD"/>
    <w:rsid w:val="00FD229B"/>
    <w:rsid w:val="00FD2B2D"/>
    <w:rsid w:val="00FD3E4A"/>
    <w:rsid w:val="00FD5291"/>
    <w:rsid w:val="00FD6672"/>
    <w:rsid w:val="00FD71C9"/>
    <w:rsid w:val="00FD7EA0"/>
    <w:rsid w:val="00FE05E5"/>
    <w:rsid w:val="00FE193A"/>
    <w:rsid w:val="00FE762C"/>
    <w:rsid w:val="00FF0B77"/>
    <w:rsid w:val="00FF1303"/>
    <w:rsid w:val="00FF1DBA"/>
    <w:rsid w:val="00FF1EDB"/>
    <w:rsid w:val="00FF30D7"/>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9654BF"/>
  <w15:docId w15:val="{DDCEC0B8-E75F-49E0-866C-97609E3B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uiPriority w:val="9"/>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uiPriority w:val="9"/>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1"/>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cs="Arial"/>
      <w:b/>
      <w:sz w:val="22"/>
      <w:szCs w:val="22"/>
    </w:rPr>
  </w:style>
  <w:style w:type="character" w:customStyle="1" w:styleId="Styl2Znak">
    <w:name w:val="Styl2 Znak"/>
    <w:link w:val="Styl2"/>
    <w:rsid w:val="0001411A"/>
    <w:rPr>
      <w:rFonts w:ascii="Calibri" w:hAnsi="Calibri" w:cs="Arial"/>
      <w:bCs/>
      <w:sz w:val="22"/>
      <w:szCs w:val="22"/>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6"/>
      </w:numPr>
      <w:spacing w:before="0" w:after="140" w:line="290" w:lineRule="auto"/>
    </w:pPr>
    <w:rPr>
      <w:rFonts w:ascii="Arial" w:hAnsi="Arial"/>
      <w:kern w:val="20"/>
      <w:szCs w:val="24"/>
      <w:lang w:eastAsia="en-US"/>
    </w:rPr>
  </w:style>
  <w:style w:type="table" w:styleId="Tabela-Siatka">
    <w:name w:val="Table Grid"/>
    <w:basedOn w:val="Standardowy"/>
    <w:uiPriority w:val="59"/>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1778DA"/>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086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596838594">
      <w:bodyDiv w:val="1"/>
      <w:marLeft w:val="0"/>
      <w:marRight w:val="0"/>
      <w:marTop w:val="0"/>
      <w:marBottom w:val="0"/>
      <w:divBdr>
        <w:top w:val="none" w:sz="0" w:space="0" w:color="auto"/>
        <w:left w:val="none" w:sz="0" w:space="0" w:color="auto"/>
        <w:bottom w:val="none" w:sz="0" w:space="0" w:color="auto"/>
        <w:right w:val="none" w:sz="0" w:space="0" w:color="auto"/>
      </w:divBdr>
    </w:div>
    <w:div w:id="653488971">
      <w:bodyDiv w:val="1"/>
      <w:marLeft w:val="0"/>
      <w:marRight w:val="0"/>
      <w:marTop w:val="0"/>
      <w:marBottom w:val="0"/>
      <w:divBdr>
        <w:top w:val="none" w:sz="0" w:space="0" w:color="auto"/>
        <w:left w:val="none" w:sz="0" w:space="0" w:color="auto"/>
        <w:bottom w:val="none" w:sz="0" w:space="0" w:color="auto"/>
        <w:right w:val="none" w:sz="0" w:space="0" w:color="auto"/>
      </w:divBdr>
    </w:div>
    <w:div w:id="1114715756">
      <w:bodyDiv w:val="1"/>
      <w:marLeft w:val="0"/>
      <w:marRight w:val="0"/>
      <w:marTop w:val="0"/>
      <w:marBottom w:val="0"/>
      <w:divBdr>
        <w:top w:val="none" w:sz="0" w:space="0" w:color="auto"/>
        <w:left w:val="none" w:sz="0" w:space="0" w:color="auto"/>
        <w:bottom w:val="none" w:sz="0" w:space="0" w:color="auto"/>
        <w:right w:val="none" w:sz="0" w:space="0" w:color="auto"/>
      </w:divBdr>
    </w:div>
    <w:div w:id="123982974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3458402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1.3 do SWZ - część 1.docx</dmsv2BaseFileName>
    <dmsv2BaseDisplayName xmlns="http://schemas.microsoft.com/sharepoint/v3">Załącznik nr 1.3 do SWZ - część 1</dmsv2BaseDisplayName>
    <dmsv2SWPP2ObjectNumber xmlns="http://schemas.microsoft.com/sharepoint/v3">POST/DYS/OLD/GZ/04587/2025                        </dmsv2SWPP2ObjectNumber>
    <dmsv2SWPP2SumMD5 xmlns="http://schemas.microsoft.com/sharepoint/v3">7e9e5f53fc338a2332005cd268292553</dmsv2SWPP2SumMD5>
    <dmsv2BaseMoved xmlns="http://schemas.microsoft.com/sharepoint/v3">false</dmsv2BaseMoved>
    <dmsv2BaseIsSensitive xmlns="http://schemas.microsoft.com/sharepoint/v3">true</dmsv2BaseIsSensitive>
    <dmsv2SWPP2IDSWPP2 xmlns="http://schemas.microsoft.com/sharepoint/v3">702126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24028087</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JEUP5JKVCYQC-1133723987-26229</_dlc_DocId>
    <_dlc_DocIdUrl xmlns="a19cb1c7-c5c7-46d4-85ae-d83685407bba">
      <Url>https://swpp2.dms.gkpge.pl/sites/41/_layouts/15/DocIdRedir.aspx?ID=JEUP5JKVCYQC-1133723987-26229</Url>
      <Description>JEUP5JKVCYQC-1133723987-26229</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6D6E74-4ABB-4D67-9DBA-5635095E6FF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A77F57D2-9AFF-45DD-BD55-6ECC1926EED8}">
  <ds:schemaRefs>
    <ds:schemaRef ds:uri="http://schemas.openxmlformats.org/officeDocument/2006/bibliography"/>
  </ds:schemaRefs>
</ds:datastoreItem>
</file>

<file path=customXml/itemProps3.xml><?xml version="1.0" encoding="utf-8"?>
<ds:datastoreItem xmlns:ds="http://schemas.openxmlformats.org/officeDocument/2006/customXml" ds:itemID="{C6CF9A45-511D-4E4C-90DC-80E8C73555F5}">
  <ds:schemaRefs>
    <ds:schemaRef ds:uri="http://schemas.microsoft.com/sharepoint/v3/contenttype/forms"/>
  </ds:schemaRefs>
</ds:datastoreItem>
</file>

<file path=customXml/itemProps4.xml><?xml version="1.0" encoding="utf-8"?>
<ds:datastoreItem xmlns:ds="http://schemas.openxmlformats.org/officeDocument/2006/customXml" ds:itemID="{7F49BCFF-AADB-4E5F-AC09-CA713CB4F8CF}">
  <ds:schemaRefs>
    <ds:schemaRef ds:uri="http://schemas.microsoft.com/sharepoint/events"/>
  </ds:schemaRefs>
</ds:datastoreItem>
</file>

<file path=customXml/itemProps5.xml><?xml version="1.0" encoding="utf-8"?>
<ds:datastoreItem xmlns:ds="http://schemas.openxmlformats.org/officeDocument/2006/customXml" ds:itemID="{3B7D0C4A-B755-46E7-86D9-A941475B4436}"/>
</file>

<file path=docProps/app.xml><?xml version="1.0" encoding="utf-8"?>
<Properties xmlns="http://schemas.openxmlformats.org/officeDocument/2006/extended-properties" xmlns:vt="http://schemas.openxmlformats.org/officeDocument/2006/docPropsVTypes">
  <Template>Normal.dotm</Template>
  <TotalTime>147</TotalTime>
  <Pages>5</Pages>
  <Words>1720</Words>
  <Characters>11821</Characters>
  <Application>Microsoft Office Word</Application>
  <DocSecurity>0</DocSecurity>
  <Lines>98</Lines>
  <Paragraphs>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Goc-Moszyńska Magdalena [PGE Dystr. O.Łódź]</cp:lastModifiedBy>
  <cp:revision>33</cp:revision>
  <cp:lastPrinted>2011-10-20T15:55:00Z</cp:lastPrinted>
  <dcterms:created xsi:type="dcterms:W3CDTF">2025-10-28T08:54:00Z</dcterms:created>
  <dcterms:modified xsi:type="dcterms:W3CDTF">2025-12-18T16:03:00Z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7bcc84d7-a022-4cce-9826-0a48bdbd77f8</vt:lpwstr>
  </property>
</Properties>
</file>